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59875" w14:textId="6A6271A5" w:rsidR="006E39C7" w:rsidRPr="002B2B02" w:rsidRDefault="006E39C7" w:rsidP="006E39C7">
      <w:pPr>
        <w:keepNext/>
        <w:ind w:left="1800" w:right="2232"/>
        <w:jc w:val="center"/>
        <w:outlineLvl w:val="0"/>
        <w:rPr>
          <w:b/>
          <w:sz w:val="24"/>
        </w:rPr>
      </w:pPr>
      <w:bookmarkStart w:id="0" w:name="_Toc226284074"/>
      <w:bookmarkStart w:id="1" w:name="_Toc309994237"/>
      <w:r w:rsidRPr="002B2B02">
        <w:rPr>
          <w:b/>
          <w:sz w:val="24"/>
        </w:rPr>
        <w:t>CV</w:t>
      </w:r>
      <w:bookmarkEnd w:id="0"/>
      <w:bookmarkEnd w:id="1"/>
    </w:p>
    <w:p w14:paraId="0AA6672C" w14:textId="77777777" w:rsidR="006E39C7" w:rsidRPr="002B2B02" w:rsidRDefault="006E39C7" w:rsidP="006E39C7">
      <w:pPr>
        <w:rPr>
          <w:iCs/>
          <w:sz w:val="24"/>
          <w:szCs w:val="24"/>
        </w:rPr>
      </w:pPr>
    </w:p>
    <w:p w14:paraId="2CD0ABF9" w14:textId="77777777" w:rsidR="006E39C7" w:rsidRPr="002B2B02" w:rsidRDefault="006E39C7" w:rsidP="006E39C7">
      <w:pPr>
        <w:tabs>
          <w:tab w:val="left" w:pos="567"/>
          <w:tab w:val="left" w:pos="5529"/>
        </w:tabs>
        <w:rPr>
          <w:sz w:val="24"/>
          <w:szCs w:val="24"/>
        </w:rPr>
      </w:pPr>
    </w:p>
    <w:p w14:paraId="5C6230A5" w14:textId="7BD240D3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Eesnimi:</w:t>
      </w:r>
      <w:r w:rsidR="00643F91">
        <w:rPr>
          <w:sz w:val="24"/>
          <w:szCs w:val="24"/>
          <w:lang w:val="et-EE"/>
        </w:rPr>
        <w:t xml:space="preserve"> </w:t>
      </w:r>
      <w:r w:rsidR="00843AC8">
        <w:rPr>
          <w:sz w:val="24"/>
          <w:szCs w:val="24"/>
          <w:lang w:val="et-EE"/>
        </w:rPr>
        <w:t>Mihkel</w:t>
      </w:r>
      <w:r w:rsidRPr="007B631C">
        <w:rPr>
          <w:sz w:val="24"/>
          <w:szCs w:val="24"/>
          <w:u w:val="single"/>
          <w:lang w:val="et-EE"/>
        </w:rPr>
        <w:tab/>
      </w:r>
    </w:p>
    <w:p w14:paraId="3DF104D4" w14:textId="6DDD5EFE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Perekonnanimi:</w:t>
      </w:r>
      <w:r w:rsidR="00643F91">
        <w:rPr>
          <w:sz w:val="24"/>
          <w:szCs w:val="24"/>
          <w:lang w:val="et-EE"/>
        </w:rPr>
        <w:t xml:space="preserve"> </w:t>
      </w:r>
      <w:r w:rsidR="00843AC8">
        <w:rPr>
          <w:sz w:val="24"/>
          <w:szCs w:val="24"/>
          <w:lang w:val="et-EE"/>
        </w:rPr>
        <w:t>Pill</w:t>
      </w:r>
      <w:r w:rsidRPr="007B631C">
        <w:rPr>
          <w:sz w:val="24"/>
          <w:szCs w:val="24"/>
          <w:u w:val="single"/>
          <w:lang w:val="et-EE"/>
        </w:rPr>
        <w:tab/>
      </w:r>
    </w:p>
    <w:p w14:paraId="62531F84" w14:textId="50DA2400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Sünniaeg:</w:t>
      </w:r>
      <w:r w:rsidR="00643F91">
        <w:rPr>
          <w:sz w:val="24"/>
          <w:szCs w:val="24"/>
          <w:lang w:val="et-EE"/>
        </w:rPr>
        <w:t xml:space="preserve"> </w:t>
      </w:r>
      <w:r w:rsidR="00843AC8">
        <w:rPr>
          <w:sz w:val="24"/>
          <w:szCs w:val="24"/>
          <w:lang w:val="et-EE"/>
        </w:rPr>
        <w:t>20.05.1991</w:t>
      </w:r>
      <w:r w:rsidRPr="007B631C">
        <w:rPr>
          <w:sz w:val="24"/>
          <w:szCs w:val="24"/>
          <w:u w:val="single"/>
          <w:lang w:val="et-EE"/>
        </w:rPr>
        <w:tab/>
      </w:r>
    </w:p>
    <w:p w14:paraId="29ECF760" w14:textId="77777777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</w:p>
    <w:p w14:paraId="02DAF159" w14:textId="77777777" w:rsidR="006E39C7" w:rsidRPr="007B631C" w:rsidRDefault="006E39C7" w:rsidP="006E39C7">
      <w:pPr>
        <w:widowControl/>
        <w:numPr>
          <w:ilvl w:val="0"/>
          <w:numId w:val="20"/>
        </w:num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Haridus: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9"/>
        <w:gridCol w:w="1276"/>
        <w:gridCol w:w="2551"/>
        <w:gridCol w:w="2424"/>
      </w:tblGrid>
      <w:tr w:rsidR="006E39C7" w:rsidRPr="007B631C" w14:paraId="59DC72CF" w14:textId="77777777" w:rsidTr="00843AC8">
        <w:trPr>
          <w:cantSplit/>
          <w:trHeight w:val="475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9A426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Haridusasutuse nimetus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AFDDB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Eriala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97FF2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Haridustase</w:t>
            </w:r>
            <w:r w:rsidRPr="007B631C">
              <w:rPr>
                <w:sz w:val="24"/>
                <w:szCs w:val="24"/>
                <w:vertAlign w:val="superscript"/>
                <w:lang w:val="et-EE"/>
              </w:rPr>
              <w:footnoteReference w:id="1"/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E2208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Õppimise aeg (alates – kuni)</w:t>
            </w:r>
            <w:r w:rsidRPr="007B631C">
              <w:rPr>
                <w:i/>
                <w:sz w:val="24"/>
                <w:szCs w:val="24"/>
                <w:lang w:val="et-EE"/>
              </w:rPr>
              <w:t xml:space="preserve"> (aasta)</w:t>
            </w:r>
            <w:r w:rsidRPr="007B631C">
              <w:rPr>
                <w:sz w:val="24"/>
                <w:szCs w:val="24"/>
                <w:lang w:val="et-EE"/>
              </w:rPr>
              <w:t xml:space="preserve"> – </w:t>
            </w:r>
            <w:r w:rsidRPr="007B631C">
              <w:rPr>
                <w:i/>
                <w:sz w:val="24"/>
                <w:szCs w:val="24"/>
                <w:lang w:val="et-EE"/>
              </w:rPr>
              <w:t>(aasta)</w:t>
            </w:r>
          </w:p>
        </w:tc>
      </w:tr>
      <w:tr w:rsidR="006E39C7" w:rsidRPr="007B631C" w14:paraId="238A3FB3" w14:textId="77777777" w:rsidTr="00843AC8">
        <w:trPr>
          <w:cantSplit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4A3C" w14:textId="4431709A" w:rsidR="006E39C7" w:rsidRPr="007B631C" w:rsidRDefault="00843AC8" w:rsidP="00843AC8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Tehnikakõrgkool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5D43C" w14:textId="2E54A593" w:rsidR="006E39C7" w:rsidRPr="007B631C" w:rsidRDefault="00843AC8" w:rsidP="00843AC8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Teedeehitus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BE61F" w14:textId="31DA7592" w:rsidR="006E39C7" w:rsidRPr="007B631C" w:rsidRDefault="00843AC8" w:rsidP="00843AC8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Rakenduslik kõrgharidus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3BC7" w14:textId="5CB37957" w:rsidR="006E39C7" w:rsidRPr="007B631C" w:rsidRDefault="00843AC8" w:rsidP="00843AC8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2010-2015</w:t>
            </w:r>
          </w:p>
        </w:tc>
      </w:tr>
      <w:tr w:rsidR="006E39C7" w:rsidRPr="007B631C" w14:paraId="4CD06D31" w14:textId="77777777" w:rsidTr="00843AC8">
        <w:trPr>
          <w:cantSplit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79FE" w14:textId="77777777" w:rsidR="006E39C7" w:rsidRPr="007B631C" w:rsidRDefault="006E39C7" w:rsidP="00002816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AF15" w14:textId="77777777" w:rsidR="006E39C7" w:rsidRPr="007B631C" w:rsidRDefault="006E39C7" w:rsidP="00002816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7A01C" w14:textId="77777777" w:rsidR="006E39C7" w:rsidRPr="007B631C" w:rsidRDefault="006E39C7" w:rsidP="00002816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FFBC" w14:textId="77777777" w:rsidR="006E39C7" w:rsidRPr="007B631C" w:rsidRDefault="006E39C7" w:rsidP="00002816">
            <w:pPr>
              <w:rPr>
                <w:sz w:val="24"/>
                <w:szCs w:val="24"/>
                <w:lang w:val="et-EE"/>
              </w:rPr>
            </w:pPr>
          </w:p>
        </w:tc>
      </w:tr>
    </w:tbl>
    <w:p w14:paraId="72F9DCD9" w14:textId="77777777" w:rsidR="006E39C7" w:rsidRDefault="006E39C7" w:rsidP="006E39C7">
      <w:pPr>
        <w:rPr>
          <w:sz w:val="24"/>
          <w:szCs w:val="24"/>
          <w:lang w:val="et-EE"/>
        </w:rPr>
      </w:pPr>
    </w:p>
    <w:p w14:paraId="769A5635" w14:textId="050EF6FE" w:rsidR="00643F91" w:rsidRDefault="00643F91" w:rsidP="006E39C7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Kutsetunnistus: __</w:t>
      </w:r>
      <w:r w:rsidR="005B7C2E">
        <w:rPr>
          <w:sz w:val="24"/>
          <w:szCs w:val="24"/>
          <w:lang w:val="et-EE"/>
        </w:rPr>
        <w:t>223946</w:t>
      </w:r>
      <w:r>
        <w:rPr>
          <w:sz w:val="24"/>
          <w:szCs w:val="24"/>
          <w:lang w:val="et-EE"/>
        </w:rPr>
        <w:t>___________</w:t>
      </w:r>
    </w:p>
    <w:p w14:paraId="1511A71B" w14:textId="5692EEAD" w:rsidR="005B7C2E" w:rsidRDefault="005B7C2E" w:rsidP="006E39C7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Kutsestandard: </w:t>
      </w:r>
      <w:r w:rsidRPr="005B7C2E">
        <w:rPr>
          <w:sz w:val="24"/>
          <w:szCs w:val="24"/>
          <w:lang w:val="et-EE"/>
        </w:rPr>
        <w:t xml:space="preserve">Diplomeeritud </w:t>
      </w:r>
      <w:proofErr w:type="spellStart"/>
      <w:r w:rsidRPr="005B7C2E">
        <w:rPr>
          <w:sz w:val="24"/>
          <w:szCs w:val="24"/>
          <w:lang w:val="et-EE"/>
        </w:rPr>
        <w:t>teedeinsener</w:t>
      </w:r>
      <w:proofErr w:type="spellEnd"/>
      <w:r w:rsidRPr="005B7C2E">
        <w:rPr>
          <w:sz w:val="24"/>
          <w:szCs w:val="24"/>
          <w:lang w:val="et-EE"/>
        </w:rPr>
        <w:t>, tase 7</w:t>
      </w:r>
    </w:p>
    <w:p w14:paraId="19EA2651" w14:textId="77777777" w:rsidR="00643F91" w:rsidRPr="007B631C" w:rsidRDefault="00643F91" w:rsidP="006E39C7">
      <w:pPr>
        <w:rPr>
          <w:sz w:val="24"/>
          <w:szCs w:val="24"/>
          <w:lang w:val="et-EE"/>
        </w:rPr>
      </w:pPr>
    </w:p>
    <w:p w14:paraId="46CCBD07" w14:textId="77777777" w:rsidR="006E39C7" w:rsidRPr="007B631C" w:rsidRDefault="006E39C7" w:rsidP="00643F91">
      <w:pPr>
        <w:widowControl/>
        <w:numPr>
          <w:ilvl w:val="0"/>
          <w:numId w:val="20"/>
        </w:num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Töökogemus teede (teeseaduse § </w:t>
      </w:r>
      <w:r w:rsidR="00B31F4E">
        <w:rPr>
          <w:sz w:val="24"/>
          <w:szCs w:val="24"/>
          <w:lang w:val="et-EE"/>
        </w:rPr>
        <w:t>14</w:t>
      </w:r>
      <w:r w:rsidRPr="007B631C">
        <w:rPr>
          <w:sz w:val="24"/>
          <w:szCs w:val="24"/>
          <w:lang w:val="et-EE"/>
        </w:rPr>
        <w:t xml:space="preserve"> mõistes</w:t>
      </w:r>
      <w:r w:rsidR="00643F91">
        <w:rPr>
          <w:sz w:val="24"/>
          <w:szCs w:val="24"/>
          <w:lang w:val="et-EE"/>
        </w:rPr>
        <w:t xml:space="preserve"> </w:t>
      </w:r>
      <w:r w:rsidR="00643F91" w:rsidRPr="00643F91">
        <w:rPr>
          <w:sz w:val="24"/>
          <w:szCs w:val="24"/>
          <w:lang w:val="et-EE"/>
        </w:rPr>
        <w:t>või ehitusseadustiku § 92 lg 5</w:t>
      </w:r>
      <w:r w:rsidRPr="007B631C">
        <w:rPr>
          <w:sz w:val="24"/>
          <w:szCs w:val="24"/>
          <w:lang w:val="et-EE"/>
        </w:rPr>
        <w:t>) ehituse- või remondi valdkonnas: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46"/>
        <w:gridCol w:w="1980"/>
        <w:gridCol w:w="3240"/>
      </w:tblGrid>
      <w:tr w:rsidR="006E39C7" w:rsidRPr="007B631C" w14:paraId="7E8C6ACE" w14:textId="77777777" w:rsidTr="00843AC8">
        <w:tc>
          <w:tcPr>
            <w:tcW w:w="2694" w:type="dxa"/>
            <w:vAlign w:val="center"/>
          </w:tcPr>
          <w:p w14:paraId="377C99F3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Ettevõtja/organisatsioon</w:t>
            </w:r>
          </w:p>
        </w:tc>
        <w:tc>
          <w:tcPr>
            <w:tcW w:w="1446" w:type="dxa"/>
            <w:vAlign w:val="center"/>
          </w:tcPr>
          <w:p w14:paraId="422AC20A" w14:textId="77777777" w:rsidR="006E39C7" w:rsidRPr="007B631C" w:rsidRDefault="006E39C7" w:rsidP="00002816">
            <w:pPr>
              <w:ind w:left="-102"/>
              <w:jc w:val="center"/>
              <w:rPr>
                <w:sz w:val="24"/>
                <w:szCs w:val="24"/>
                <w:lang w:val="et-EE"/>
              </w:rPr>
            </w:pPr>
            <w:proofErr w:type="spellStart"/>
            <w:r w:rsidRPr="007B631C">
              <w:rPr>
                <w:sz w:val="24"/>
                <w:szCs w:val="24"/>
                <w:lang w:val="et-EE"/>
              </w:rPr>
              <w:t>Ameti-nimetus</w:t>
            </w:r>
            <w:proofErr w:type="spellEnd"/>
          </w:p>
        </w:tc>
        <w:tc>
          <w:tcPr>
            <w:tcW w:w="1980" w:type="dxa"/>
            <w:vAlign w:val="center"/>
          </w:tcPr>
          <w:p w14:paraId="7D62CD66" w14:textId="77777777" w:rsidR="006E39C7" w:rsidRPr="007B631C" w:rsidRDefault="006E39C7" w:rsidP="00002816">
            <w:pPr>
              <w:ind w:left="-108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Tööülesannete kirjeldus</w:t>
            </w:r>
          </w:p>
        </w:tc>
        <w:tc>
          <w:tcPr>
            <w:tcW w:w="3240" w:type="dxa"/>
            <w:vAlign w:val="center"/>
          </w:tcPr>
          <w:p w14:paraId="526EC51A" w14:textId="77777777" w:rsidR="006E39C7" w:rsidRPr="007B631C" w:rsidRDefault="006E39C7" w:rsidP="00002816">
            <w:pPr>
              <w:ind w:left="-108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Töötamise aeg (alates – kuni)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 </w:t>
            </w:r>
            <w:r w:rsidRPr="007B631C">
              <w:rPr>
                <w:sz w:val="24"/>
                <w:szCs w:val="24"/>
                <w:lang w:val="et-EE"/>
              </w:rPr>
              <w:t>–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6E39C7" w:rsidRPr="007B631C" w14:paraId="3684D35C" w14:textId="77777777" w:rsidTr="00843AC8">
        <w:tc>
          <w:tcPr>
            <w:tcW w:w="2694" w:type="dxa"/>
            <w:tcBorders>
              <w:top w:val="single" w:sz="4" w:space="0" w:color="000000"/>
            </w:tcBorders>
          </w:tcPr>
          <w:p w14:paraId="6BEA6468" w14:textId="31B6237E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TREF Nord AS</w:t>
            </w:r>
          </w:p>
        </w:tc>
        <w:tc>
          <w:tcPr>
            <w:tcW w:w="1446" w:type="dxa"/>
            <w:tcBorders>
              <w:top w:val="single" w:sz="4" w:space="0" w:color="000000"/>
            </w:tcBorders>
          </w:tcPr>
          <w:p w14:paraId="1A1AE87D" w14:textId="110FBEAF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Pärnu osakonna juhataja</w:t>
            </w:r>
          </w:p>
        </w:tc>
        <w:tc>
          <w:tcPr>
            <w:tcW w:w="1980" w:type="dxa"/>
            <w:tcBorders>
              <w:top w:val="single" w:sz="4" w:space="0" w:color="000000"/>
            </w:tcBorders>
          </w:tcPr>
          <w:p w14:paraId="1555BCE2" w14:textId="5E5CFE5C" w:rsidR="006E39C7" w:rsidRPr="007B631C" w:rsidRDefault="00617675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Osakonna e</w:t>
            </w:r>
            <w:r w:rsidR="00843AC8" w:rsidRPr="00843AC8">
              <w:rPr>
                <w:sz w:val="24"/>
                <w:szCs w:val="24"/>
                <w:lang w:val="et-EE"/>
              </w:rPr>
              <w:t>hitustegevuse juhtimine</w:t>
            </w:r>
          </w:p>
        </w:tc>
        <w:tc>
          <w:tcPr>
            <w:tcW w:w="3240" w:type="dxa"/>
            <w:tcBorders>
              <w:top w:val="single" w:sz="4" w:space="0" w:color="000000"/>
            </w:tcBorders>
          </w:tcPr>
          <w:p w14:paraId="153BE9CB" w14:textId="23736AD5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2018- tänase päevani</w:t>
            </w:r>
          </w:p>
        </w:tc>
      </w:tr>
      <w:tr w:rsidR="00843AC8" w:rsidRPr="007B631C" w14:paraId="3532E7A7" w14:textId="77777777" w:rsidTr="00843AC8">
        <w:tc>
          <w:tcPr>
            <w:tcW w:w="2694" w:type="dxa"/>
            <w:tcBorders>
              <w:top w:val="single" w:sz="4" w:space="0" w:color="000000"/>
            </w:tcBorders>
          </w:tcPr>
          <w:p w14:paraId="0B888B01" w14:textId="68828106" w:rsidR="00843AC8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TREF Nord AS</w:t>
            </w:r>
          </w:p>
        </w:tc>
        <w:tc>
          <w:tcPr>
            <w:tcW w:w="1446" w:type="dxa"/>
            <w:tcBorders>
              <w:top w:val="single" w:sz="4" w:space="0" w:color="000000"/>
            </w:tcBorders>
          </w:tcPr>
          <w:p w14:paraId="10494A02" w14:textId="5D6440F0" w:rsidR="00843AC8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  <w:tc>
          <w:tcPr>
            <w:tcW w:w="1980" w:type="dxa"/>
            <w:tcBorders>
              <w:top w:val="single" w:sz="4" w:space="0" w:color="000000"/>
            </w:tcBorders>
          </w:tcPr>
          <w:p w14:paraId="66A8DB62" w14:textId="2B2600BB" w:rsidR="00843AC8" w:rsidRPr="00843AC8" w:rsidRDefault="00843AC8" w:rsidP="00002816">
            <w:pPr>
              <w:rPr>
                <w:sz w:val="24"/>
                <w:szCs w:val="24"/>
                <w:lang w:val="et-EE"/>
              </w:rPr>
            </w:pPr>
            <w:r w:rsidRPr="00843AC8">
              <w:rPr>
                <w:sz w:val="24"/>
                <w:szCs w:val="24"/>
                <w:lang w:val="et-EE"/>
              </w:rPr>
              <w:t>Ehituse objektide juhtimine</w:t>
            </w:r>
            <w:r w:rsidR="00617675">
              <w:rPr>
                <w:sz w:val="24"/>
                <w:szCs w:val="24"/>
                <w:lang w:val="et-EE"/>
              </w:rPr>
              <w:t>, eelarvestamine</w:t>
            </w:r>
          </w:p>
        </w:tc>
        <w:tc>
          <w:tcPr>
            <w:tcW w:w="3240" w:type="dxa"/>
            <w:tcBorders>
              <w:top w:val="single" w:sz="4" w:space="0" w:color="000000"/>
            </w:tcBorders>
          </w:tcPr>
          <w:p w14:paraId="76F52254" w14:textId="0198C943" w:rsidR="00843AC8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2017</w:t>
            </w:r>
          </w:p>
        </w:tc>
      </w:tr>
      <w:tr w:rsidR="00843AC8" w:rsidRPr="007B631C" w14:paraId="148EE145" w14:textId="77777777" w:rsidTr="00843AC8">
        <w:tc>
          <w:tcPr>
            <w:tcW w:w="2694" w:type="dxa"/>
          </w:tcPr>
          <w:p w14:paraId="55E51137" w14:textId="5E1662A0" w:rsidR="00843AC8" w:rsidRDefault="00843AC8" w:rsidP="00002816">
            <w:pPr>
              <w:rPr>
                <w:sz w:val="24"/>
                <w:szCs w:val="24"/>
                <w:lang w:val="et-EE"/>
              </w:rPr>
            </w:pPr>
            <w:proofErr w:type="spellStart"/>
            <w:r>
              <w:rPr>
                <w:sz w:val="24"/>
                <w:szCs w:val="24"/>
                <w:lang w:val="et-EE"/>
              </w:rPr>
              <w:t>Altos</w:t>
            </w:r>
            <w:proofErr w:type="spellEnd"/>
            <w:r>
              <w:rPr>
                <w:sz w:val="24"/>
                <w:szCs w:val="24"/>
                <w:lang w:val="et-EE"/>
              </w:rPr>
              <w:t xml:space="preserve"> teed OÜ</w:t>
            </w:r>
          </w:p>
        </w:tc>
        <w:tc>
          <w:tcPr>
            <w:tcW w:w="1446" w:type="dxa"/>
          </w:tcPr>
          <w:p w14:paraId="4FD243EB" w14:textId="2A309DF5" w:rsidR="00843AC8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  <w:tc>
          <w:tcPr>
            <w:tcW w:w="1980" w:type="dxa"/>
          </w:tcPr>
          <w:p w14:paraId="55831591" w14:textId="77777777" w:rsidR="00C1339C" w:rsidRDefault="00843AC8" w:rsidP="00002816">
            <w:pPr>
              <w:rPr>
                <w:sz w:val="24"/>
                <w:szCs w:val="24"/>
                <w:lang w:val="et-EE"/>
              </w:rPr>
            </w:pPr>
            <w:r w:rsidRPr="00843AC8">
              <w:rPr>
                <w:sz w:val="24"/>
                <w:szCs w:val="24"/>
                <w:lang w:val="et-EE"/>
              </w:rPr>
              <w:t>Ehituse objektide juhtimine</w:t>
            </w:r>
            <w:r w:rsidR="00617675">
              <w:rPr>
                <w:sz w:val="24"/>
                <w:szCs w:val="24"/>
                <w:lang w:val="et-EE"/>
              </w:rPr>
              <w:t>,</w:t>
            </w:r>
          </w:p>
          <w:p w14:paraId="50847F83" w14:textId="7CAB5FB1" w:rsidR="00843AC8" w:rsidRPr="00843AC8" w:rsidRDefault="00C1339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eelarvestamine</w:t>
            </w:r>
          </w:p>
        </w:tc>
        <w:tc>
          <w:tcPr>
            <w:tcW w:w="3240" w:type="dxa"/>
          </w:tcPr>
          <w:p w14:paraId="061CA913" w14:textId="7D5D53D8" w:rsidR="00843AC8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2016</w:t>
            </w:r>
          </w:p>
        </w:tc>
      </w:tr>
      <w:tr w:rsidR="006E39C7" w:rsidRPr="007B631C" w14:paraId="4ECE44E0" w14:textId="77777777" w:rsidTr="00843AC8">
        <w:tc>
          <w:tcPr>
            <w:tcW w:w="2694" w:type="dxa"/>
          </w:tcPr>
          <w:p w14:paraId="20AD3642" w14:textId="65540D56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proofErr w:type="spellStart"/>
            <w:r>
              <w:rPr>
                <w:sz w:val="24"/>
                <w:szCs w:val="24"/>
                <w:lang w:val="et-EE"/>
              </w:rPr>
              <w:t>Lemminkäinen</w:t>
            </w:r>
            <w:proofErr w:type="spellEnd"/>
            <w:r>
              <w:rPr>
                <w:sz w:val="24"/>
                <w:szCs w:val="24"/>
                <w:lang w:val="et-EE"/>
              </w:rPr>
              <w:t xml:space="preserve"> Eesti AS</w:t>
            </w:r>
          </w:p>
        </w:tc>
        <w:tc>
          <w:tcPr>
            <w:tcW w:w="1446" w:type="dxa"/>
          </w:tcPr>
          <w:p w14:paraId="3007408B" w14:textId="5E373377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  <w:tc>
          <w:tcPr>
            <w:tcW w:w="1980" w:type="dxa"/>
          </w:tcPr>
          <w:p w14:paraId="2143E1AD" w14:textId="540432F7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 w:rsidRPr="00843AC8">
              <w:rPr>
                <w:sz w:val="24"/>
                <w:szCs w:val="24"/>
                <w:lang w:val="et-EE"/>
              </w:rPr>
              <w:t>Ehituse objektide juhtimine</w:t>
            </w:r>
          </w:p>
        </w:tc>
        <w:tc>
          <w:tcPr>
            <w:tcW w:w="3240" w:type="dxa"/>
          </w:tcPr>
          <w:p w14:paraId="443560C5" w14:textId="4C4633F3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2015</w:t>
            </w:r>
          </w:p>
        </w:tc>
      </w:tr>
      <w:tr w:rsidR="006E39C7" w:rsidRPr="007B631C" w14:paraId="6EB61C74" w14:textId="77777777" w:rsidTr="00843AC8">
        <w:tc>
          <w:tcPr>
            <w:tcW w:w="2694" w:type="dxa"/>
          </w:tcPr>
          <w:p w14:paraId="5A352103" w14:textId="250C065E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proofErr w:type="spellStart"/>
            <w:r>
              <w:rPr>
                <w:sz w:val="24"/>
                <w:szCs w:val="24"/>
                <w:lang w:val="et-EE"/>
              </w:rPr>
              <w:t>Lemminkäinen</w:t>
            </w:r>
            <w:proofErr w:type="spellEnd"/>
            <w:r>
              <w:rPr>
                <w:sz w:val="24"/>
                <w:szCs w:val="24"/>
                <w:lang w:val="et-EE"/>
              </w:rPr>
              <w:t xml:space="preserve"> Eesti AS</w:t>
            </w:r>
          </w:p>
        </w:tc>
        <w:tc>
          <w:tcPr>
            <w:tcW w:w="1446" w:type="dxa"/>
          </w:tcPr>
          <w:p w14:paraId="43404F8C" w14:textId="26163EC3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Tööjuht-teetööline</w:t>
            </w:r>
          </w:p>
        </w:tc>
        <w:tc>
          <w:tcPr>
            <w:tcW w:w="1980" w:type="dxa"/>
          </w:tcPr>
          <w:p w14:paraId="15389770" w14:textId="52E29440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 w:rsidRPr="00843AC8">
              <w:rPr>
                <w:sz w:val="24"/>
                <w:szCs w:val="24"/>
                <w:lang w:val="et-EE"/>
              </w:rPr>
              <w:t>Tööde teostamine ja koordineerimine objektil</w:t>
            </w:r>
          </w:p>
        </w:tc>
        <w:tc>
          <w:tcPr>
            <w:tcW w:w="3240" w:type="dxa"/>
          </w:tcPr>
          <w:p w14:paraId="3716548B" w14:textId="5CDC3371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2014</w:t>
            </w:r>
          </w:p>
        </w:tc>
      </w:tr>
      <w:tr w:rsidR="006E39C7" w:rsidRPr="007B631C" w14:paraId="27680659" w14:textId="77777777" w:rsidTr="00843AC8">
        <w:tc>
          <w:tcPr>
            <w:tcW w:w="2694" w:type="dxa"/>
          </w:tcPr>
          <w:p w14:paraId="5B6E84AD" w14:textId="595D0004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proofErr w:type="spellStart"/>
            <w:r>
              <w:rPr>
                <w:sz w:val="24"/>
                <w:szCs w:val="24"/>
                <w:lang w:val="et-EE"/>
              </w:rPr>
              <w:t>Lemminkäinen</w:t>
            </w:r>
            <w:proofErr w:type="spellEnd"/>
            <w:r>
              <w:rPr>
                <w:sz w:val="24"/>
                <w:szCs w:val="24"/>
                <w:lang w:val="et-EE"/>
              </w:rPr>
              <w:t xml:space="preserve"> Eesti AS</w:t>
            </w:r>
          </w:p>
        </w:tc>
        <w:tc>
          <w:tcPr>
            <w:tcW w:w="1446" w:type="dxa"/>
          </w:tcPr>
          <w:p w14:paraId="39E4C879" w14:textId="6396F331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Teetööline</w:t>
            </w:r>
          </w:p>
        </w:tc>
        <w:tc>
          <w:tcPr>
            <w:tcW w:w="1980" w:type="dxa"/>
          </w:tcPr>
          <w:p w14:paraId="18EBABD1" w14:textId="0521FADB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 w:rsidRPr="00843AC8">
              <w:rPr>
                <w:sz w:val="24"/>
                <w:szCs w:val="24"/>
                <w:lang w:val="et-EE"/>
              </w:rPr>
              <w:t>Objektil teetööde teostamine</w:t>
            </w:r>
          </w:p>
        </w:tc>
        <w:tc>
          <w:tcPr>
            <w:tcW w:w="3240" w:type="dxa"/>
          </w:tcPr>
          <w:p w14:paraId="242B2CF2" w14:textId="04CC2B9A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2012-2013</w:t>
            </w:r>
          </w:p>
        </w:tc>
      </w:tr>
    </w:tbl>
    <w:p w14:paraId="4130F417" w14:textId="77777777" w:rsidR="006E39C7" w:rsidRPr="007B631C" w:rsidRDefault="006E39C7" w:rsidP="006E39C7">
      <w:pPr>
        <w:rPr>
          <w:sz w:val="24"/>
          <w:szCs w:val="24"/>
          <w:lang w:val="et-EE"/>
        </w:rPr>
      </w:pPr>
    </w:p>
    <w:p w14:paraId="0E10E628" w14:textId="47EBB19C" w:rsidR="006E39C7" w:rsidRPr="007B631C" w:rsidRDefault="006E39C7" w:rsidP="006E39C7">
      <w:pPr>
        <w:jc w:val="both"/>
        <w:rPr>
          <w:sz w:val="16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Töökogemus teede (teeseaduse § </w:t>
      </w:r>
      <w:r w:rsidR="00B31F4E">
        <w:rPr>
          <w:sz w:val="24"/>
          <w:szCs w:val="24"/>
          <w:lang w:val="et-EE"/>
        </w:rPr>
        <w:t>14</w:t>
      </w:r>
      <w:r w:rsidRPr="007B631C">
        <w:rPr>
          <w:sz w:val="24"/>
          <w:szCs w:val="24"/>
          <w:lang w:val="et-EE"/>
        </w:rPr>
        <w:t xml:space="preserve"> mõistes</w:t>
      </w:r>
      <w:r w:rsidR="00643F91">
        <w:rPr>
          <w:sz w:val="24"/>
          <w:szCs w:val="24"/>
          <w:lang w:val="et-EE"/>
        </w:rPr>
        <w:t xml:space="preserve"> </w:t>
      </w:r>
      <w:r w:rsidR="00643F91" w:rsidRPr="00643F91">
        <w:rPr>
          <w:sz w:val="24"/>
          <w:szCs w:val="24"/>
          <w:lang w:val="et-EE"/>
        </w:rPr>
        <w:t>või ehitusseadustiku § 92 lg 5</w:t>
      </w:r>
      <w:r w:rsidRPr="007B631C">
        <w:rPr>
          <w:sz w:val="24"/>
          <w:szCs w:val="24"/>
          <w:lang w:val="et-EE"/>
        </w:rPr>
        <w:t xml:space="preserve">) ehituse- või remondi valdkonnas kokku </w:t>
      </w:r>
      <w:r w:rsidR="00617675">
        <w:rPr>
          <w:sz w:val="24"/>
          <w:szCs w:val="24"/>
          <w:lang w:val="et-EE"/>
        </w:rPr>
        <w:t>10</w:t>
      </w:r>
      <w:r w:rsidRPr="007B631C">
        <w:rPr>
          <w:sz w:val="24"/>
          <w:szCs w:val="24"/>
          <w:lang w:val="et-EE"/>
        </w:rPr>
        <w:t xml:space="preserve"> aastat</w:t>
      </w:r>
      <w:r w:rsidRPr="007B631C">
        <w:rPr>
          <w:sz w:val="24"/>
          <w:szCs w:val="24"/>
          <w:vertAlign w:val="superscript"/>
          <w:lang w:val="et-EE"/>
        </w:rPr>
        <w:footnoteReference w:id="2"/>
      </w:r>
      <w:r w:rsidRPr="007B631C">
        <w:rPr>
          <w:sz w:val="24"/>
          <w:szCs w:val="24"/>
          <w:lang w:val="et-EE"/>
        </w:rPr>
        <w:t xml:space="preserve">. </w:t>
      </w:r>
    </w:p>
    <w:p w14:paraId="395A512B" w14:textId="77777777" w:rsidR="006E39C7" w:rsidRPr="007B631C" w:rsidRDefault="006E39C7" w:rsidP="006E39C7">
      <w:pPr>
        <w:rPr>
          <w:sz w:val="24"/>
          <w:szCs w:val="24"/>
          <w:lang w:val="et-EE"/>
        </w:rPr>
      </w:pPr>
    </w:p>
    <w:p w14:paraId="58E8A0C8" w14:textId="77777777" w:rsidR="006E39C7" w:rsidRPr="007B631C" w:rsidRDefault="006E39C7" w:rsidP="00643F91">
      <w:pPr>
        <w:widowControl/>
        <w:numPr>
          <w:ilvl w:val="0"/>
          <w:numId w:val="20"/>
        </w:num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Osalus teede (teeseaduse § </w:t>
      </w:r>
      <w:r w:rsidR="00B31F4E">
        <w:rPr>
          <w:sz w:val="24"/>
          <w:szCs w:val="24"/>
          <w:lang w:val="et-EE"/>
        </w:rPr>
        <w:t>4</w:t>
      </w:r>
      <w:r w:rsidRPr="007B631C">
        <w:rPr>
          <w:sz w:val="24"/>
          <w:szCs w:val="24"/>
          <w:lang w:val="et-EE"/>
        </w:rPr>
        <w:t xml:space="preserve"> mõistes</w:t>
      </w:r>
      <w:r w:rsidR="00643F91" w:rsidRPr="00643F91">
        <w:t xml:space="preserve"> </w:t>
      </w:r>
      <w:r w:rsidR="00643F91" w:rsidRPr="00643F91">
        <w:rPr>
          <w:sz w:val="24"/>
          <w:szCs w:val="24"/>
          <w:lang w:val="et-EE"/>
        </w:rPr>
        <w:t>või ehitusseadustiku § 92 lg 5</w:t>
      </w:r>
      <w:r w:rsidR="00643F91">
        <w:rPr>
          <w:sz w:val="24"/>
          <w:szCs w:val="24"/>
          <w:lang w:val="et-EE"/>
        </w:rPr>
        <w:t xml:space="preserve"> </w:t>
      </w:r>
      <w:r w:rsidRPr="007B631C">
        <w:rPr>
          <w:sz w:val="24"/>
          <w:szCs w:val="24"/>
          <w:lang w:val="et-EE"/>
        </w:rPr>
        <w:t xml:space="preserve">) ehituse- või remondi projektides projektijuhina või objektijuhina viimase </w:t>
      </w:r>
      <w:r w:rsidR="00643F91">
        <w:rPr>
          <w:sz w:val="24"/>
          <w:szCs w:val="24"/>
          <w:lang w:val="et-EE"/>
        </w:rPr>
        <w:t>viie</w:t>
      </w:r>
      <w:r w:rsidRPr="007B631C">
        <w:rPr>
          <w:sz w:val="24"/>
          <w:szCs w:val="24"/>
          <w:lang w:val="et-EE"/>
        </w:rPr>
        <w:t xml:space="preserve"> aasta (</w:t>
      </w:r>
      <w:r w:rsidR="00B31F4E">
        <w:rPr>
          <w:sz w:val="24"/>
          <w:szCs w:val="24"/>
          <w:lang w:val="et-EE"/>
        </w:rPr>
        <w:t>...</w:t>
      </w:r>
      <w:r w:rsidRPr="007B631C">
        <w:rPr>
          <w:sz w:val="24"/>
          <w:szCs w:val="24"/>
          <w:lang w:val="et-EE"/>
        </w:rPr>
        <w:t>/20</w:t>
      </w:r>
      <w:r w:rsidR="00B31F4E">
        <w:rPr>
          <w:sz w:val="24"/>
          <w:szCs w:val="24"/>
          <w:lang w:val="et-EE"/>
        </w:rPr>
        <w:t>...</w:t>
      </w:r>
      <w:r w:rsidRPr="007B631C">
        <w:rPr>
          <w:sz w:val="24"/>
          <w:szCs w:val="24"/>
          <w:lang w:val="et-EE"/>
        </w:rPr>
        <w:t>–</w:t>
      </w:r>
      <w:r w:rsidR="00B31F4E">
        <w:rPr>
          <w:sz w:val="24"/>
          <w:szCs w:val="24"/>
          <w:lang w:val="et-EE"/>
        </w:rPr>
        <w:t>...</w:t>
      </w:r>
      <w:r w:rsidRPr="007B631C">
        <w:rPr>
          <w:sz w:val="24"/>
          <w:szCs w:val="24"/>
          <w:lang w:val="et-EE"/>
        </w:rPr>
        <w:t>/20</w:t>
      </w:r>
      <w:r w:rsidR="00B31F4E">
        <w:rPr>
          <w:sz w:val="24"/>
          <w:szCs w:val="24"/>
          <w:lang w:val="et-EE"/>
        </w:rPr>
        <w:t>...</w:t>
      </w:r>
      <w:r w:rsidRPr="007B631C">
        <w:rPr>
          <w:sz w:val="24"/>
          <w:szCs w:val="24"/>
          <w:lang w:val="et-EE"/>
        </w:rPr>
        <w:t>) jooksul: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843"/>
        <w:gridCol w:w="1730"/>
        <w:gridCol w:w="1389"/>
        <w:gridCol w:w="1417"/>
        <w:gridCol w:w="1701"/>
      </w:tblGrid>
      <w:tr w:rsidR="006E39C7" w:rsidRPr="007B631C" w14:paraId="6529A426" w14:textId="77777777" w:rsidTr="00EC2D53">
        <w:tc>
          <w:tcPr>
            <w:tcW w:w="2127" w:type="dxa"/>
            <w:vAlign w:val="center"/>
          </w:tcPr>
          <w:p w14:paraId="6F6D0167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 xml:space="preserve">Projekti nimetus, riigihanke viitenumber (selle </w:t>
            </w:r>
            <w:r w:rsidRPr="007B631C">
              <w:rPr>
                <w:sz w:val="24"/>
                <w:szCs w:val="24"/>
                <w:lang w:val="et-EE"/>
              </w:rPr>
              <w:lastRenderedPageBreak/>
              <w:t>olemasolu korral)</w:t>
            </w:r>
          </w:p>
        </w:tc>
        <w:tc>
          <w:tcPr>
            <w:tcW w:w="1843" w:type="dxa"/>
            <w:vAlign w:val="center"/>
          </w:tcPr>
          <w:p w14:paraId="43DBCA13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proofErr w:type="spellStart"/>
            <w:r w:rsidRPr="007B631C">
              <w:rPr>
                <w:sz w:val="24"/>
                <w:szCs w:val="24"/>
                <w:lang w:val="et-EE"/>
              </w:rPr>
              <w:lastRenderedPageBreak/>
              <w:t>Tellija.nimi</w:t>
            </w:r>
            <w:proofErr w:type="spellEnd"/>
            <w:r w:rsidRPr="007B631C">
              <w:rPr>
                <w:sz w:val="24"/>
                <w:szCs w:val="24"/>
                <w:lang w:val="et-EE"/>
              </w:rPr>
              <w:t xml:space="preserve"> ja tellija esindaja nimi, </w:t>
            </w:r>
            <w:proofErr w:type="spellStart"/>
            <w:r w:rsidRPr="007B631C">
              <w:rPr>
                <w:sz w:val="24"/>
                <w:szCs w:val="24"/>
                <w:lang w:val="et-EE"/>
              </w:rPr>
              <w:t>kontak-</w:t>
            </w:r>
            <w:r w:rsidRPr="007B631C">
              <w:rPr>
                <w:sz w:val="24"/>
                <w:szCs w:val="24"/>
                <w:lang w:val="et-EE"/>
              </w:rPr>
              <w:lastRenderedPageBreak/>
              <w:t>tandmed</w:t>
            </w:r>
            <w:proofErr w:type="spellEnd"/>
          </w:p>
        </w:tc>
        <w:tc>
          <w:tcPr>
            <w:tcW w:w="1730" w:type="dxa"/>
          </w:tcPr>
          <w:p w14:paraId="7A8535B3" w14:textId="77777777" w:rsidR="006E39C7" w:rsidRPr="007B631C" w:rsidRDefault="006E39C7" w:rsidP="00DB69B0">
            <w:pPr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lastRenderedPageBreak/>
              <w:t xml:space="preserve">Projekti maksumus </w:t>
            </w:r>
            <w:proofErr w:type="spellStart"/>
            <w:r w:rsidRPr="007B631C">
              <w:rPr>
                <w:sz w:val="24"/>
                <w:szCs w:val="24"/>
                <w:lang w:val="et-EE"/>
              </w:rPr>
              <w:t>käibe-maksuta</w:t>
            </w:r>
            <w:proofErr w:type="spellEnd"/>
            <w:r w:rsidRPr="007B631C">
              <w:rPr>
                <w:sz w:val="24"/>
                <w:szCs w:val="24"/>
                <w:lang w:val="et-EE"/>
              </w:rPr>
              <w:t xml:space="preserve"> </w:t>
            </w:r>
            <w:r w:rsidRPr="007B631C">
              <w:rPr>
                <w:sz w:val="24"/>
                <w:szCs w:val="24"/>
                <w:lang w:val="et-EE"/>
              </w:rPr>
              <w:lastRenderedPageBreak/>
              <w:t>(euro)</w:t>
            </w:r>
          </w:p>
        </w:tc>
        <w:tc>
          <w:tcPr>
            <w:tcW w:w="1389" w:type="dxa"/>
            <w:vAlign w:val="center"/>
          </w:tcPr>
          <w:p w14:paraId="636A0B29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lastRenderedPageBreak/>
              <w:t xml:space="preserve">Projekti põhinäitajad (katte </w:t>
            </w:r>
            <w:r w:rsidRPr="007B631C">
              <w:rPr>
                <w:sz w:val="24"/>
                <w:szCs w:val="24"/>
                <w:lang w:val="et-EE"/>
              </w:rPr>
              <w:lastRenderedPageBreak/>
              <w:t>m², tee pikkus m, jm)</w:t>
            </w:r>
          </w:p>
        </w:tc>
        <w:tc>
          <w:tcPr>
            <w:tcW w:w="1417" w:type="dxa"/>
            <w:vAlign w:val="center"/>
          </w:tcPr>
          <w:p w14:paraId="763B1CE7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lastRenderedPageBreak/>
              <w:t xml:space="preserve">Aeg (alates – kuni) 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>(kuu/aasta)</w:t>
            </w:r>
            <w:r w:rsidRPr="007B631C">
              <w:rPr>
                <w:sz w:val="24"/>
                <w:szCs w:val="24"/>
                <w:lang w:val="et-EE"/>
              </w:rPr>
              <w:t xml:space="preserve"> </w:t>
            </w:r>
            <w:r w:rsidRPr="007B631C">
              <w:rPr>
                <w:sz w:val="24"/>
                <w:szCs w:val="24"/>
                <w:lang w:val="et-EE"/>
              </w:rPr>
              <w:lastRenderedPageBreak/>
              <w:t>–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</w:t>
            </w:r>
          </w:p>
        </w:tc>
        <w:tc>
          <w:tcPr>
            <w:tcW w:w="1701" w:type="dxa"/>
            <w:vAlign w:val="center"/>
          </w:tcPr>
          <w:p w14:paraId="54D0B12B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lastRenderedPageBreak/>
              <w:t>Tööülesannete kirjeldus</w:t>
            </w:r>
            <w:r w:rsidRPr="007B631C">
              <w:rPr>
                <w:sz w:val="24"/>
                <w:szCs w:val="24"/>
                <w:vertAlign w:val="superscript"/>
                <w:lang w:val="et-EE"/>
              </w:rPr>
              <w:footnoteReference w:id="3"/>
            </w:r>
            <w:r w:rsidRPr="007B631C">
              <w:rPr>
                <w:sz w:val="24"/>
                <w:szCs w:val="24"/>
                <w:lang w:val="et-EE"/>
              </w:rPr>
              <w:t xml:space="preserve"> projektijuhina </w:t>
            </w:r>
            <w:r w:rsidRPr="007B631C">
              <w:rPr>
                <w:sz w:val="24"/>
                <w:szCs w:val="24"/>
                <w:lang w:val="et-EE"/>
              </w:rPr>
              <w:lastRenderedPageBreak/>
              <w:t>või objektijuhina</w:t>
            </w:r>
          </w:p>
        </w:tc>
      </w:tr>
      <w:tr w:rsidR="00617675" w:rsidRPr="007B631C" w14:paraId="01248777" w14:textId="77777777" w:rsidTr="00EC2D53">
        <w:tc>
          <w:tcPr>
            <w:tcW w:w="2127" w:type="dxa"/>
          </w:tcPr>
          <w:p w14:paraId="63F80C94" w14:textId="4D5F08A4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Tallinna mnt.-J.V. Jannseni ristmiku rekonstrueerimine</w:t>
            </w:r>
          </w:p>
        </w:tc>
        <w:tc>
          <w:tcPr>
            <w:tcW w:w="1843" w:type="dxa"/>
          </w:tcPr>
          <w:p w14:paraId="51DB6334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Pärnu Linnavalitsus, Jaak Kanniste</w:t>
            </w:r>
          </w:p>
          <w:p w14:paraId="3E077942" w14:textId="6879A3BF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hyperlink r:id="rId8" w:history="1">
              <w:r w:rsidRPr="00816B2A">
                <w:rPr>
                  <w:rStyle w:val="Hyperlink"/>
                  <w:sz w:val="24"/>
                  <w:szCs w:val="24"/>
                  <w:lang w:val="et-EE"/>
                </w:rPr>
                <w:t>Jaak.Kanniste@parnu.ee</w:t>
              </w:r>
            </w:hyperlink>
          </w:p>
        </w:tc>
        <w:tc>
          <w:tcPr>
            <w:tcW w:w="1730" w:type="dxa"/>
          </w:tcPr>
          <w:p w14:paraId="3FC3BD9B" w14:textId="1D8BB8C5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1 679 646,13</w:t>
            </w:r>
          </w:p>
        </w:tc>
        <w:tc>
          <w:tcPr>
            <w:tcW w:w="1389" w:type="dxa"/>
          </w:tcPr>
          <w:p w14:paraId="534DBAF9" w14:textId="77777777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143C2401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Oktoober</w:t>
            </w:r>
          </w:p>
          <w:p w14:paraId="680AD03A" w14:textId="623DE3F2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2019/Mai 2020</w:t>
            </w:r>
          </w:p>
        </w:tc>
        <w:tc>
          <w:tcPr>
            <w:tcW w:w="1701" w:type="dxa"/>
          </w:tcPr>
          <w:p w14:paraId="5E9DE2AE" w14:textId="77777777" w:rsidR="00DB69B0" w:rsidRDefault="00617675" w:rsidP="0061767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t-EE"/>
              </w:rPr>
              <w:t>Projekijuht</w:t>
            </w:r>
            <w:proofErr w:type="spellEnd"/>
            <w:r>
              <w:rPr>
                <w:sz w:val="24"/>
                <w:szCs w:val="24"/>
                <w:lang w:val="et-EE"/>
              </w:rPr>
              <w:t>,</w:t>
            </w:r>
            <w:r w:rsidRPr="008B1842">
              <w:rPr>
                <w:sz w:val="24"/>
                <w:szCs w:val="24"/>
              </w:rPr>
              <w:t xml:space="preserve"> </w:t>
            </w:r>
          </w:p>
          <w:p w14:paraId="01E31EE2" w14:textId="6A0E0B65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617675" w:rsidRPr="007B631C" w14:paraId="572DABDF" w14:textId="77777777" w:rsidTr="00EC2D53">
        <w:trPr>
          <w:trHeight w:val="1760"/>
        </w:trPr>
        <w:tc>
          <w:tcPr>
            <w:tcW w:w="2127" w:type="dxa"/>
          </w:tcPr>
          <w:p w14:paraId="716D9F05" w14:textId="7B266C1D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343077">
              <w:rPr>
                <w:sz w:val="24"/>
                <w:szCs w:val="24"/>
                <w:lang w:val="et-EE"/>
              </w:rPr>
              <w:t>Pärnu linna linnatänavate teekatete remont 2020 aastal</w:t>
            </w:r>
          </w:p>
        </w:tc>
        <w:tc>
          <w:tcPr>
            <w:tcW w:w="1843" w:type="dxa"/>
          </w:tcPr>
          <w:p w14:paraId="0C0E7E1D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Pärnu Linnavalitsus, Jaak Kanniste</w:t>
            </w:r>
          </w:p>
          <w:p w14:paraId="157A7BE6" w14:textId="2308CF77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hyperlink r:id="rId9" w:history="1">
              <w:r w:rsidRPr="00816B2A">
                <w:rPr>
                  <w:rStyle w:val="Hyperlink"/>
                  <w:sz w:val="24"/>
                  <w:szCs w:val="24"/>
                  <w:lang w:val="et-EE"/>
                </w:rPr>
                <w:t>Jaak.Kanniste@parnu.ee</w:t>
              </w:r>
            </w:hyperlink>
          </w:p>
        </w:tc>
        <w:tc>
          <w:tcPr>
            <w:tcW w:w="1730" w:type="dxa"/>
          </w:tcPr>
          <w:p w14:paraId="16EFDB62" w14:textId="240BD329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977 920,93</w:t>
            </w:r>
          </w:p>
        </w:tc>
        <w:tc>
          <w:tcPr>
            <w:tcW w:w="1389" w:type="dxa"/>
          </w:tcPr>
          <w:p w14:paraId="74B097F2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Asfaltbetoon-katte </w:t>
            </w:r>
            <w:proofErr w:type="spellStart"/>
            <w:r>
              <w:rPr>
                <w:sz w:val="24"/>
                <w:szCs w:val="24"/>
                <w:lang w:val="et-EE"/>
              </w:rPr>
              <w:t>ülakihti</w:t>
            </w:r>
            <w:proofErr w:type="spellEnd"/>
          </w:p>
          <w:p w14:paraId="0ABFF441" w14:textId="35C206C4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79 836,71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</w:p>
        </w:tc>
        <w:tc>
          <w:tcPr>
            <w:tcW w:w="1417" w:type="dxa"/>
          </w:tcPr>
          <w:p w14:paraId="6F8A5DC0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Juuli2020/</w:t>
            </w:r>
          </w:p>
          <w:p w14:paraId="010A1731" w14:textId="2A3B72B5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August 2020</w:t>
            </w:r>
          </w:p>
        </w:tc>
        <w:tc>
          <w:tcPr>
            <w:tcW w:w="1701" w:type="dxa"/>
          </w:tcPr>
          <w:p w14:paraId="75B3ACBD" w14:textId="77777777" w:rsidR="00DB69B0" w:rsidRDefault="00617675" w:rsidP="00617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t-EE"/>
              </w:rPr>
              <w:t>Projektijuht,</w:t>
            </w:r>
            <w:r w:rsidRPr="008B1842">
              <w:rPr>
                <w:sz w:val="24"/>
                <w:szCs w:val="24"/>
              </w:rPr>
              <w:t xml:space="preserve"> </w:t>
            </w:r>
          </w:p>
          <w:p w14:paraId="7B286167" w14:textId="08F6B29E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617675" w:rsidRPr="007B631C" w14:paraId="7667FE4E" w14:textId="77777777" w:rsidTr="00EC2D53">
        <w:tc>
          <w:tcPr>
            <w:tcW w:w="2127" w:type="dxa"/>
          </w:tcPr>
          <w:p w14:paraId="0E276E58" w14:textId="7D81BD69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343077">
              <w:rPr>
                <w:sz w:val="24"/>
                <w:szCs w:val="24"/>
                <w:lang w:val="et-EE"/>
              </w:rPr>
              <w:t>Pärnu linna teekatete remont 202</w:t>
            </w:r>
            <w:r>
              <w:rPr>
                <w:sz w:val="24"/>
                <w:szCs w:val="24"/>
                <w:lang w:val="et-EE"/>
              </w:rPr>
              <w:t>1</w:t>
            </w:r>
            <w:r w:rsidRPr="00343077">
              <w:rPr>
                <w:sz w:val="24"/>
                <w:szCs w:val="24"/>
                <w:lang w:val="et-EE"/>
              </w:rPr>
              <w:t xml:space="preserve"> aastal</w:t>
            </w:r>
          </w:p>
        </w:tc>
        <w:tc>
          <w:tcPr>
            <w:tcW w:w="1843" w:type="dxa"/>
          </w:tcPr>
          <w:p w14:paraId="754C5DB4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Pärnu Linnavalitsus, Jaak Kanniste</w:t>
            </w:r>
          </w:p>
          <w:p w14:paraId="19C0E1C4" w14:textId="0DB3A646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hyperlink r:id="rId10" w:history="1">
              <w:r w:rsidRPr="00816B2A">
                <w:rPr>
                  <w:rStyle w:val="Hyperlink"/>
                  <w:sz w:val="24"/>
                  <w:szCs w:val="24"/>
                  <w:lang w:val="et-EE"/>
                </w:rPr>
                <w:t>Jaak.Kanniste@parnu.ee</w:t>
              </w:r>
            </w:hyperlink>
          </w:p>
        </w:tc>
        <w:tc>
          <w:tcPr>
            <w:tcW w:w="1730" w:type="dxa"/>
          </w:tcPr>
          <w:p w14:paraId="17A1CDBC" w14:textId="3FFE83DA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321 076,14</w:t>
            </w:r>
          </w:p>
        </w:tc>
        <w:tc>
          <w:tcPr>
            <w:tcW w:w="1389" w:type="dxa"/>
          </w:tcPr>
          <w:p w14:paraId="2215136B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Asfaltbetoon-katte </w:t>
            </w:r>
            <w:proofErr w:type="spellStart"/>
            <w:r>
              <w:rPr>
                <w:sz w:val="24"/>
                <w:szCs w:val="24"/>
                <w:lang w:val="et-EE"/>
              </w:rPr>
              <w:t>ülakihti</w:t>
            </w:r>
            <w:proofErr w:type="spellEnd"/>
          </w:p>
          <w:p w14:paraId="1D96C5D1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19462,85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</w:p>
          <w:p w14:paraId="3C2FA384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Freesimised</w:t>
            </w:r>
          </w:p>
          <w:p w14:paraId="0AA0C876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19462,85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</w:p>
          <w:p w14:paraId="355E5B3F" w14:textId="77777777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7FDF5155" w14:textId="5537119C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Mai2021/September 2021</w:t>
            </w:r>
          </w:p>
        </w:tc>
        <w:tc>
          <w:tcPr>
            <w:tcW w:w="1701" w:type="dxa"/>
          </w:tcPr>
          <w:p w14:paraId="588CF05B" w14:textId="77777777" w:rsidR="00DB69B0" w:rsidRDefault="00617675" w:rsidP="00617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t-EE"/>
              </w:rPr>
              <w:t>Projektijuht,</w:t>
            </w:r>
            <w:r w:rsidRPr="008B1842">
              <w:rPr>
                <w:sz w:val="24"/>
                <w:szCs w:val="24"/>
              </w:rPr>
              <w:t xml:space="preserve"> </w:t>
            </w:r>
          </w:p>
          <w:p w14:paraId="354014BA" w14:textId="31EDA568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617675" w:rsidRPr="007B631C" w14:paraId="42B3FEE9" w14:textId="77777777" w:rsidTr="00EC2D53">
        <w:tc>
          <w:tcPr>
            <w:tcW w:w="2127" w:type="dxa"/>
          </w:tcPr>
          <w:p w14:paraId="0E93F545" w14:textId="1904C35D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Kilingi-Nõmme transiitteede projekteerimis- ja ehitustööd</w:t>
            </w:r>
          </w:p>
        </w:tc>
        <w:tc>
          <w:tcPr>
            <w:tcW w:w="1843" w:type="dxa"/>
          </w:tcPr>
          <w:p w14:paraId="66C792FC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Saarde Vallavalitsus, </w:t>
            </w:r>
            <w:hyperlink r:id="rId11" w:history="1">
              <w:r w:rsidRPr="00B74EEF">
                <w:rPr>
                  <w:rStyle w:val="Hyperlink"/>
                  <w:sz w:val="24"/>
                  <w:szCs w:val="24"/>
                  <w:lang w:val="et-EE"/>
                </w:rPr>
                <w:t>kylli.karu@saard.ee</w:t>
              </w:r>
            </w:hyperlink>
          </w:p>
          <w:p w14:paraId="5D350027" w14:textId="77777777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730" w:type="dxa"/>
          </w:tcPr>
          <w:p w14:paraId="5553B8D3" w14:textId="115EC356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859 422,02</w:t>
            </w:r>
          </w:p>
        </w:tc>
        <w:tc>
          <w:tcPr>
            <w:tcW w:w="1389" w:type="dxa"/>
          </w:tcPr>
          <w:p w14:paraId="7B788265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Asfaltbetoonist </w:t>
            </w:r>
            <w:proofErr w:type="spellStart"/>
            <w:r>
              <w:rPr>
                <w:sz w:val="24"/>
                <w:szCs w:val="24"/>
                <w:lang w:val="et-EE"/>
              </w:rPr>
              <w:t>ülakihti</w:t>
            </w:r>
            <w:proofErr w:type="spellEnd"/>
            <w:r>
              <w:rPr>
                <w:sz w:val="24"/>
                <w:szCs w:val="24"/>
                <w:lang w:val="et-EE"/>
              </w:rPr>
              <w:t xml:space="preserve"> 41877m2, 546jm sadevett,</w:t>
            </w:r>
          </w:p>
          <w:p w14:paraId="07E65CA2" w14:textId="592F59D2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637jm äärekive</w:t>
            </w:r>
          </w:p>
        </w:tc>
        <w:tc>
          <w:tcPr>
            <w:tcW w:w="1417" w:type="dxa"/>
          </w:tcPr>
          <w:p w14:paraId="2B7C6E7F" w14:textId="0895B452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Jaanuar2021/August 2021</w:t>
            </w:r>
          </w:p>
        </w:tc>
        <w:tc>
          <w:tcPr>
            <w:tcW w:w="1701" w:type="dxa"/>
          </w:tcPr>
          <w:p w14:paraId="6C2FBE64" w14:textId="77777777" w:rsidR="00DB69B0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Projektijuht,</w:t>
            </w:r>
          </w:p>
          <w:p w14:paraId="5FA7C817" w14:textId="7EA7F7D0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E05903" w:rsidRPr="007B631C" w14:paraId="4696F4DC" w14:textId="77777777" w:rsidTr="00EC2D53">
        <w:tc>
          <w:tcPr>
            <w:tcW w:w="2127" w:type="dxa"/>
          </w:tcPr>
          <w:p w14:paraId="3BA3C571" w14:textId="4641D682" w:rsidR="00E05903" w:rsidRDefault="00E05903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Viljandi Uus tn. rekonstrueerimine</w:t>
            </w:r>
          </w:p>
        </w:tc>
        <w:tc>
          <w:tcPr>
            <w:tcW w:w="1843" w:type="dxa"/>
          </w:tcPr>
          <w:p w14:paraId="339ECE3B" w14:textId="2BAAB589" w:rsidR="00E05903" w:rsidRDefault="00E05903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Viljandi Linnavalitsus</w:t>
            </w:r>
          </w:p>
          <w:p w14:paraId="0D830534" w14:textId="5A46C858" w:rsidR="00E05903" w:rsidRDefault="00E05903" w:rsidP="00617675">
            <w:pPr>
              <w:rPr>
                <w:sz w:val="24"/>
                <w:szCs w:val="24"/>
                <w:lang w:val="et-EE"/>
              </w:rPr>
            </w:pPr>
            <w:hyperlink r:id="rId12" w:history="1">
              <w:r w:rsidRPr="00300921">
                <w:rPr>
                  <w:rStyle w:val="Hyperlink"/>
                  <w:sz w:val="24"/>
                  <w:szCs w:val="24"/>
                  <w:lang w:val="et-EE"/>
                </w:rPr>
                <w:t>Claid.jezov@viljandi.ee</w:t>
              </w:r>
            </w:hyperlink>
          </w:p>
          <w:p w14:paraId="14DA4BA8" w14:textId="06ECD892" w:rsidR="00E05903" w:rsidRDefault="00E05903" w:rsidP="0061767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730" w:type="dxa"/>
          </w:tcPr>
          <w:p w14:paraId="15952A13" w14:textId="09A55DAB" w:rsidR="00E05903" w:rsidRDefault="00E05903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1 878 318,83</w:t>
            </w:r>
          </w:p>
        </w:tc>
        <w:tc>
          <w:tcPr>
            <w:tcW w:w="1389" w:type="dxa"/>
          </w:tcPr>
          <w:p w14:paraId="167BDDAB" w14:textId="77777777" w:rsidR="00E05903" w:rsidRDefault="00E05903" w:rsidP="00617675">
            <w:pPr>
              <w:jc w:val="center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28F39688" w14:textId="0999471F" w:rsidR="00E05903" w:rsidRDefault="00E05903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Mai2021/ Mai2023</w:t>
            </w:r>
          </w:p>
        </w:tc>
        <w:tc>
          <w:tcPr>
            <w:tcW w:w="1701" w:type="dxa"/>
          </w:tcPr>
          <w:p w14:paraId="23E295BB" w14:textId="784D2008" w:rsidR="00E05903" w:rsidRDefault="00E05903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 juhtimine</w:t>
            </w:r>
          </w:p>
        </w:tc>
      </w:tr>
      <w:tr w:rsidR="00E05903" w:rsidRPr="007B631C" w14:paraId="4BB85B0D" w14:textId="77777777" w:rsidTr="00EC2D53">
        <w:tc>
          <w:tcPr>
            <w:tcW w:w="2127" w:type="dxa"/>
          </w:tcPr>
          <w:p w14:paraId="37D6D0D2" w14:textId="7CC0137A" w:rsidR="00E05903" w:rsidRDefault="00E0590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Raassilla Motokeskuse </w:t>
            </w:r>
            <w:proofErr w:type="spellStart"/>
            <w:r>
              <w:rPr>
                <w:sz w:val="24"/>
                <w:szCs w:val="24"/>
                <w:lang w:val="et-EE"/>
              </w:rPr>
              <w:t>projeteerimis</w:t>
            </w:r>
            <w:proofErr w:type="spellEnd"/>
            <w:r>
              <w:rPr>
                <w:sz w:val="24"/>
                <w:szCs w:val="24"/>
                <w:lang w:val="et-EE"/>
              </w:rPr>
              <w:t>- ja ehitustööd</w:t>
            </w:r>
          </w:p>
        </w:tc>
        <w:tc>
          <w:tcPr>
            <w:tcW w:w="1843" w:type="dxa"/>
          </w:tcPr>
          <w:p w14:paraId="774FCC8D" w14:textId="77777777" w:rsidR="00E05903" w:rsidRDefault="00E0590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Tarvastu Motoklubi MTÜ</w:t>
            </w:r>
          </w:p>
          <w:p w14:paraId="4633E939" w14:textId="69ED90BF" w:rsidR="00E05903" w:rsidRDefault="00E05903" w:rsidP="00E05903">
            <w:pPr>
              <w:rPr>
                <w:sz w:val="24"/>
                <w:szCs w:val="24"/>
                <w:lang w:val="et-EE"/>
              </w:rPr>
            </w:pPr>
            <w:hyperlink r:id="rId13" w:history="1">
              <w:r w:rsidRPr="00300921">
                <w:rPr>
                  <w:rStyle w:val="Hyperlink"/>
                  <w:sz w:val="24"/>
                  <w:szCs w:val="24"/>
                  <w:lang w:val="et-EE"/>
                </w:rPr>
                <w:t>info@raassillarx.ee</w:t>
              </w:r>
            </w:hyperlink>
          </w:p>
          <w:p w14:paraId="4715E0EE" w14:textId="6721A221" w:rsidR="00E05903" w:rsidRDefault="00E05903" w:rsidP="00E05903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730" w:type="dxa"/>
          </w:tcPr>
          <w:p w14:paraId="2D62DFBB" w14:textId="3080F051" w:rsidR="00E05903" w:rsidRDefault="00E0590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2 045 246,75</w:t>
            </w:r>
          </w:p>
        </w:tc>
        <w:tc>
          <w:tcPr>
            <w:tcW w:w="1389" w:type="dxa"/>
          </w:tcPr>
          <w:p w14:paraId="452DD789" w14:textId="77777777" w:rsidR="00E05903" w:rsidRDefault="00E05903" w:rsidP="00E05903">
            <w:pPr>
              <w:jc w:val="center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0AB26B01" w14:textId="6FB83A16" w:rsidR="00E05903" w:rsidRDefault="00E0590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November 2021/Märts2023</w:t>
            </w:r>
          </w:p>
        </w:tc>
        <w:tc>
          <w:tcPr>
            <w:tcW w:w="1701" w:type="dxa"/>
          </w:tcPr>
          <w:p w14:paraId="79BFBCBB" w14:textId="422578EC" w:rsidR="00E05903" w:rsidRDefault="00E0590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Projektijuht, ehitustegemise juhtimine</w:t>
            </w:r>
          </w:p>
        </w:tc>
      </w:tr>
      <w:tr w:rsidR="00F207C9" w:rsidRPr="007B631C" w14:paraId="78A97C29" w14:textId="77777777" w:rsidTr="00EC2D53">
        <w:tc>
          <w:tcPr>
            <w:tcW w:w="2127" w:type="dxa"/>
          </w:tcPr>
          <w:p w14:paraId="711B7B31" w14:textId="52226B3B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Tori sild</w:t>
            </w:r>
          </w:p>
        </w:tc>
        <w:tc>
          <w:tcPr>
            <w:tcW w:w="1843" w:type="dxa"/>
          </w:tcPr>
          <w:p w14:paraId="49B81221" w14:textId="77777777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Transpordiamet</w:t>
            </w:r>
          </w:p>
          <w:p w14:paraId="4651F399" w14:textId="426BCC9C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hyperlink r:id="rId14" w:history="1">
              <w:r w:rsidRPr="00FD309A">
                <w:rPr>
                  <w:rStyle w:val="Hyperlink"/>
                  <w:sz w:val="24"/>
                  <w:szCs w:val="24"/>
                </w:rPr>
                <w:t>roger.voll@transpordiamet.ee</w:t>
              </w:r>
            </w:hyperlink>
          </w:p>
        </w:tc>
        <w:tc>
          <w:tcPr>
            <w:tcW w:w="1730" w:type="dxa"/>
          </w:tcPr>
          <w:p w14:paraId="50FB0488" w14:textId="135692E7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6 599 523,34 </w:t>
            </w:r>
          </w:p>
        </w:tc>
        <w:tc>
          <w:tcPr>
            <w:tcW w:w="1389" w:type="dxa"/>
          </w:tcPr>
          <w:p w14:paraId="48E9A7FA" w14:textId="26A4283B" w:rsidR="00F207C9" w:rsidRDefault="00F207C9" w:rsidP="00E05903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AB </w:t>
            </w:r>
            <w:proofErr w:type="spellStart"/>
            <w:r>
              <w:rPr>
                <w:sz w:val="24"/>
                <w:szCs w:val="24"/>
                <w:lang w:val="et-EE"/>
              </w:rPr>
              <w:t>ülakihti</w:t>
            </w:r>
            <w:proofErr w:type="spellEnd"/>
            <w:r>
              <w:rPr>
                <w:sz w:val="24"/>
                <w:szCs w:val="24"/>
                <w:lang w:val="et-EE"/>
              </w:rPr>
              <w:t xml:space="preserve"> 34 287m2, Rajatud muldkeha 7000m3, silla pikkus 140,6m</w:t>
            </w:r>
          </w:p>
        </w:tc>
        <w:tc>
          <w:tcPr>
            <w:tcW w:w="1417" w:type="dxa"/>
          </w:tcPr>
          <w:p w14:paraId="46DE021A" w14:textId="10251B8D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Juuli 2021/Juuli 2023</w:t>
            </w:r>
          </w:p>
        </w:tc>
        <w:tc>
          <w:tcPr>
            <w:tcW w:w="1701" w:type="dxa"/>
          </w:tcPr>
          <w:p w14:paraId="4E0388F2" w14:textId="4D5F7534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Teedeehituse objektijuht</w:t>
            </w:r>
          </w:p>
        </w:tc>
      </w:tr>
      <w:tr w:rsidR="00EC2D53" w:rsidRPr="007B631C" w14:paraId="61EA1263" w14:textId="77777777" w:rsidTr="00EC2D53">
        <w:tc>
          <w:tcPr>
            <w:tcW w:w="2127" w:type="dxa"/>
          </w:tcPr>
          <w:p w14:paraId="41533B3B" w14:textId="2E41F7E6" w:rsidR="00EC2D53" w:rsidRDefault="00EC2D5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T-4 Tallinn-Pärnu-Ikla km 122,6-</w:t>
            </w:r>
            <w:r>
              <w:rPr>
                <w:sz w:val="24"/>
                <w:szCs w:val="24"/>
                <w:lang w:val="et-EE"/>
              </w:rPr>
              <w:lastRenderedPageBreak/>
              <w:t>125,2 Sauga-Pärnu 2+2 lõigu ehitus</w:t>
            </w:r>
          </w:p>
        </w:tc>
        <w:tc>
          <w:tcPr>
            <w:tcW w:w="1843" w:type="dxa"/>
          </w:tcPr>
          <w:p w14:paraId="55664030" w14:textId="77777777" w:rsidR="00EC2D53" w:rsidRDefault="00EC2D5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Transpordiamet</w:t>
            </w:r>
          </w:p>
          <w:p w14:paraId="31141A34" w14:textId="57AC1BB6" w:rsidR="00EC2D53" w:rsidRDefault="00EC2D53" w:rsidP="00E05903">
            <w:pPr>
              <w:rPr>
                <w:sz w:val="24"/>
                <w:szCs w:val="24"/>
                <w:lang w:val="et-EE"/>
              </w:rPr>
            </w:pPr>
            <w:hyperlink r:id="rId15" w:history="1">
              <w:r w:rsidRPr="00A603E4">
                <w:rPr>
                  <w:rStyle w:val="Hyperlink"/>
                  <w:sz w:val="24"/>
                  <w:szCs w:val="24"/>
                </w:rPr>
                <w:t>arto.juhansoo@t</w:t>
              </w:r>
              <w:r w:rsidRPr="00A603E4">
                <w:rPr>
                  <w:rStyle w:val="Hyperlink"/>
                  <w:sz w:val="24"/>
                  <w:szCs w:val="24"/>
                </w:rPr>
                <w:lastRenderedPageBreak/>
                <w:t>ranspordiamet.ee</w:t>
              </w:r>
            </w:hyperlink>
          </w:p>
        </w:tc>
        <w:tc>
          <w:tcPr>
            <w:tcW w:w="1730" w:type="dxa"/>
          </w:tcPr>
          <w:p w14:paraId="2082AECE" w14:textId="6EDB674F" w:rsidR="00EC2D53" w:rsidRDefault="00EC2D5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13 304 323,58</w:t>
            </w:r>
          </w:p>
          <w:p w14:paraId="6B3E1993" w14:textId="5A415CF6" w:rsidR="00EC2D53" w:rsidRDefault="00EC2D53" w:rsidP="00E05903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389" w:type="dxa"/>
          </w:tcPr>
          <w:p w14:paraId="486810B1" w14:textId="77777777" w:rsidR="00EC2D53" w:rsidRDefault="00EC2D53" w:rsidP="00E05903">
            <w:pPr>
              <w:jc w:val="center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347FA1DA" w14:textId="4DD58F69" w:rsidR="00EC2D53" w:rsidRDefault="00EC2D5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Oktoober</w:t>
            </w:r>
            <w:r w:rsidR="008B569D">
              <w:rPr>
                <w:sz w:val="24"/>
                <w:szCs w:val="24"/>
                <w:lang w:val="et-EE"/>
              </w:rPr>
              <w:t>-November</w:t>
            </w:r>
            <w:r>
              <w:rPr>
                <w:sz w:val="24"/>
                <w:szCs w:val="24"/>
                <w:lang w:val="et-EE"/>
              </w:rPr>
              <w:t xml:space="preserve"> </w:t>
            </w:r>
            <w:r w:rsidR="008B569D">
              <w:rPr>
                <w:sz w:val="24"/>
                <w:szCs w:val="24"/>
                <w:lang w:val="et-EE"/>
              </w:rPr>
              <w:lastRenderedPageBreak/>
              <w:t>2023</w:t>
            </w:r>
          </w:p>
          <w:p w14:paraId="5B552C8B" w14:textId="50FEB63C" w:rsidR="008B569D" w:rsidRDefault="008B569D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Juuli-Sept 2024</w:t>
            </w:r>
          </w:p>
        </w:tc>
        <w:tc>
          <w:tcPr>
            <w:tcW w:w="1701" w:type="dxa"/>
          </w:tcPr>
          <w:p w14:paraId="6D9AACF5" w14:textId="7B8BEAAB" w:rsidR="00EC2D53" w:rsidRDefault="00EC2D5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Objektijuht</w:t>
            </w:r>
          </w:p>
        </w:tc>
      </w:tr>
      <w:tr w:rsidR="0020263B" w:rsidRPr="007B631C" w14:paraId="5A864ADE" w14:textId="77777777" w:rsidTr="00EC2D53">
        <w:tc>
          <w:tcPr>
            <w:tcW w:w="2127" w:type="dxa"/>
          </w:tcPr>
          <w:p w14:paraId="048C8C8D" w14:textId="67060A76" w:rsidR="0020263B" w:rsidRDefault="0020263B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T-6 Valga-Uulu mnt. taastusremont km 106-119</w:t>
            </w:r>
          </w:p>
        </w:tc>
        <w:tc>
          <w:tcPr>
            <w:tcW w:w="1843" w:type="dxa"/>
          </w:tcPr>
          <w:p w14:paraId="64ED4FE4" w14:textId="77777777" w:rsidR="0020263B" w:rsidRDefault="0020263B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Transpordiamet</w:t>
            </w:r>
          </w:p>
          <w:p w14:paraId="1EF8A22A" w14:textId="26E6BC9F" w:rsidR="0020263B" w:rsidRDefault="0020263B" w:rsidP="00E05903">
            <w:pPr>
              <w:rPr>
                <w:sz w:val="24"/>
                <w:szCs w:val="24"/>
                <w:lang w:val="et-EE"/>
              </w:rPr>
            </w:pPr>
            <w:hyperlink r:id="rId16" w:history="1">
              <w:r w:rsidRPr="00A4423F">
                <w:rPr>
                  <w:rStyle w:val="Hyperlink"/>
                  <w:sz w:val="24"/>
                  <w:szCs w:val="24"/>
                  <w:lang w:val="et-EE"/>
                </w:rPr>
                <w:t>Margus.eisenschmidt@transpordiamet.ee</w:t>
              </w:r>
            </w:hyperlink>
            <w:r>
              <w:rPr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1730" w:type="dxa"/>
          </w:tcPr>
          <w:p w14:paraId="4371EDCA" w14:textId="1BEE238C" w:rsidR="0020263B" w:rsidRDefault="0020263B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1 746 127,22</w:t>
            </w:r>
          </w:p>
        </w:tc>
        <w:tc>
          <w:tcPr>
            <w:tcW w:w="1389" w:type="dxa"/>
          </w:tcPr>
          <w:p w14:paraId="04BC31A2" w14:textId="1F6E2768" w:rsidR="0020263B" w:rsidRDefault="0020263B" w:rsidP="00E05903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120 427m2 AB </w:t>
            </w:r>
            <w:proofErr w:type="spellStart"/>
            <w:r>
              <w:rPr>
                <w:sz w:val="24"/>
                <w:szCs w:val="24"/>
                <w:lang w:val="et-EE"/>
              </w:rPr>
              <w:t>ülakihti</w:t>
            </w:r>
            <w:proofErr w:type="spellEnd"/>
          </w:p>
        </w:tc>
        <w:tc>
          <w:tcPr>
            <w:tcW w:w="1417" w:type="dxa"/>
          </w:tcPr>
          <w:p w14:paraId="42C8BFC2" w14:textId="54F16941" w:rsidR="0020263B" w:rsidRDefault="0020263B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Mai 2024-August 2024</w:t>
            </w:r>
          </w:p>
        </w:tc>
        <w:tc>
          <w:tcPr>
            <w:tcW w:w="1701" w:type="dxa"/>
          </w:tcPr>
          <w:p w14:paraId="2A716040" w14:textId="7DBCA1F4" w:rsidR="0020263B" w:rsidRDefault="0020263B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</w:t>
            </w:r>
          </w:p>
        </w:tc>
      </w:tr>
      <w:tr w:rsidR="0020263B" w:rsidRPr="007B631C" w14:paraId="3E0BA4BF" w14:textId="77777777" w:rsidTr="00EC2D53">
        <w:tc>
          <w:tcPr>
            <w:tcW w:w="2127" w:type="dxa"/>
          </w:tcPr>
          <w:p w14:paraId="501B406D" w14:textId="4444BD40" w:rsidR="0020263B" w:rsidRDefault="0020263B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Pärnu linna teekatete remont 2024 </w:t>
            </w:r>
          </w:p>
        </w:tc>
        <w:tc>
          <w:tcPr>
            <w:tcW w:w="1843" w:type="dxa"/>
          </w:tcPr>
          <w:p w14:paraId="1FC2E221" w14:textId="571DF2EF" w:rsidR="0020263B" w:rsidRDefault="0020263B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Pärnu Linnavalitsus</w:t>
            </w:r>
          </w:p>
          <w:p w14:paraId="40838504" w14:textId="33982246" w:rsidR="0020263B" w:rsidRDefault="0020263B" w:rsidP="00E05903">
            <w:pPr>
              <w:rPr>
                <w:sz w:val="24"/>
                <w:szCs w:val="24"/>
                <w:lang w:val="et-EE"/>
              </w:rPr>
            </w:pPr>
            <w:hyperlink r:id="rId17" w:history="1">
              <w:r w:rsidRPr="00A4423F">
                <w:rPr>
                  <w:rStyle w:val="Hyperlink"/>
                  <w:sz w:val="24"/>
                  <w:szCs w:val="24"/>
                  <w:lang w:val="et-EE"/>
                </w:rPr>
                <w:t>Mati.anspal@parnu.ee</w:t>
              </w:r>
            </w:hyperlink>
            <w:r>
              <w:rPr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1730" w:type="dxa"/>
          </w:tcPr>
          <w:p w14:paraId="1092C81E" w14:textId="686F9113" w:rsidR="0020263B" w:rsidRDefault="00E355B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1 227 320,58</w:t>
            </w:r>
          </w:p>
        </w:tc>
        <w:tc>
          <w:tcPr>
            <w:tcW w:w="1389" w:type="dxa"/>
          </w:tcPr>
          <w:p w14:paraId="5EC2D695" w14:textId="77777777" w:rsidR="0020263B" w:rsidRDefault="00E355B9" w:rsidP="00E05903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AB </w:t>
            </w:r>
            <w:proofErr w:type="spellStart"/>
            <w:r>
              <w:rPr>
                <w:sz w:val="24"/>
                <w:szCs w:val="24"/>
                <w:lang w:val="et-EE"/>
              </w:rPr>
              <w:t>ülakihti</w:t>
            </w:r>
            <w:proofErr w:type="spellEnd"/>
            <w:r>
              <w:rPr>
                <w:sz w:val="24"/>
                <w:szCs w:val="24"/>
                <w:lang w:val="et-EE"/>
              </w:rPr>
              <w:t xml:space="preserve"> </w:t>
            </w:r>
          </w:p>
          <w:p w14:paraId="6A13DC52" w14:textId="540E1A09" w:rsidR="00E355B9" w:rsidRDefault="00E355B9" w:rsidP="00E05903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70586m2</w:t>
            </w:r>
          </w:p>
        </w:tc>
        <w:tc>
          <w:tcPr>
            <w:tcW w:w="1417" w:type="dxa"/>
          </w:tcPr>
          <w:p w14:paraId="16F82330" w14:textId="4A4BFDD1" w:rsidR="0020263B" w:rsidRDefault="00E355B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Juuni 2024-September 2024</w:t>
            </w:r>
          </w:p>
        </w:tc>
        <w:tc>
          <w:tcPr>
            <w:tcW w:w="1701" w:type="dxa"/>
          </w:tcPr>
          <w:p w14:paraId="486AA368" w14:textId="15DFC1A4" w:rsidR="0020263B" w:rsidRDefault="00E355B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</w:t>
            </w:r>
          </w:p>
        </w:tc>
      </w:tr>
    </w:tbl>
    <w:p w14:paraId="0E470158" w14:textId="77777777" w:rsidR="007B631C" w:rsidRDefault="007B631C" w:rsidP="006E39C7">
      <w:pPr>
        <w:jc w:val="both"/>
        <w:rPr>
          <w:sz w:val="24"/>
          <w:szCs w:val="24"/>
          <w:lang w:val="et-EE"/>
        </w:rPr>
      </w:pPr>
    </w:p>
    <w:p w14:paraId="550B587F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2F4EDD93" w14:textId="77777777" w:rsidR="006E39C7" w:rsidRPr="007B631C" w:rsidRDefault="006E39C7" w:rsidP="006E39C7">
      <w:pPr>
        <w:pStyle w:val="ListParagraph"/>
        <w:widowControl/>
        <w:numPr>
          <w:ilvl w:val="0"/>
          <w:numId w:val="20"/>
        </w:num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Keelteoskus (Märgi emakeel; väga hea; hea; rahuldav; kesine; nõrk):</w:t>
      </w:r>
    </w:p>
    <w:p w14:paraId="7F971748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tbl>
      <w:tblPr>
        <w:tblW w:w="0" w:type="auto"/>
        <w:tblInd w:w="-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2126"/>
        <w:gridCol w:w="2410"/>
      </w:tblGrid>
      <w:tr w:rsidR="006E39C7" w:rsidRPr="007B631C" w14:paraId="34CE4EDA" w14:textId="77777777" w:rsidTr="00002816">
        <w:trPr>
          <w:cantSplit/>
          <w:trHeight w:val="240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651EEA" w14:textId="77777777" w:rsidR="006E39C7" w:rsidRPr="007B631C" w:rsidRDefault="006E39C7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 xml:space="preserve">Keel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5FD74A" w14:textId="77777777" w:rsidR="006E39C7" w:rsidRPr="007B631C" w:rsidRDefault="006E39C7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>Rääkimine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31B61" w14:textId="77777777" w:rsidR="006E39C7" w:rsidRPr="007B631C" w:rsidRDefault="006E39C7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>Kirjutamine</w:t>
            </w:r>
          </w:p>
        </w:tc>
      </w:tr>
      <w:tr w:rsidR="006E39C7" w:rsidRPr="007B631C" w14:paraId="50944AB8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B3C946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7B631C">
              <w:rPr>
                <w:bCs/>
                <w:iCs/>
                <w:sz w:val="24"/>
                <w:szCs w:val="24"/>
                <w:lang w:val="et-EE"/>
              </w:rPr>
              <w:t>Eesti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3D7898" w14:textId="6902DCA5" w:rsidR="006E39C7" w:rsidRPr="007B631C" w:rsidRDefault="00617675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>
              <w:rPr>
                <w:i/>
                <w:sz w:val="24"/>
                <w:szCs w:val="24"/>
                <w:lang w:val="et-EE"/>
              </w:rPr>
              <w:t>Väga hea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823DB" w14:textId="4178B45E" w:rsidR="006E39C7" w:rsidRPr="007B631C" w:rsidRDefault="00617675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>
              <w:rPr>
                <w:i/>
                <w:sz w:val="24"/>
                <w:szCs w:val="24"/>
                <w:lang w:val="et-EE"/>
              </w:rPr>
              <w:t>Väga hea</w:t>
            </w:r>
          </w:p>
        </w:tc>
      </w:tr>
      <w:tr w:rsidR="006E39C7" w:rsidRPr="007B631C" w14:paraId="7E45D55D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4035D97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Inglise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02A6782" w14:textId="4B3DE096" w:rsidR="006E39C7" w:rsidRPr="007B631C" w:rsidRDefault="00617675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Hea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D785" w14:textId="6883A116" w:rsidR="006E39C7" w:rsidRPr="007B631C" w:rsidRDefault="00617675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Hea</w:t>
            </w:r>
          </w:p>
        </w:tc>
      </w:tr>
      <w:tr w:rsidR="006E39C7" w:rsidRPr="007B631C" w14:paraId="27B9E23E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175EFF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Vene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A4538D" w14:textId="51F73FBE" w:rsidR="006E39C7" w:rsidRPr="007B631C" w:rsidRDefault="00E355B9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Rahuldav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605D1" w14:textId="517409E4" w:rsidR="006E39C7" w:rsidRPr="007B631C" w:rsidRDefault="00E355B9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Rahuldav</w:t>
            </w:r>
          </w:p>
        </w:tc>
      </w:tr>
      <w:tr w:rsidR="006E39C7" w:rsidRPr="007B631C" w14:paraId="13F4B618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292AA9" w14:textId="77777777" w:rsidR="006E39C7" w:rsidRPr="007B631C" w:rsidRDefault="006E39C7" w:rsidP="00002816">
            <w:pPr>
              <w:jc w:val="both"/>
              <w:rPr>
                <w:sz w:val="24"/>
                <w:szCs w:val="24"/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3564978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63A6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</w:tr>
      <w:tr w:rsidR="006E39C7" w:rsidRPr="007B631C" w14:paraId="42F65769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DFA6194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97E40B5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46B4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</w:tr>
    </w:tbl>
    <w:p w14:paraId="7F841FE5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0AC8A2B5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712A4994" w14:textId="77777777" w:rsidR="00132E09" w:rsidRDefault="00132E09" w:rsidP="006E39C7">
      <w:pPr>
        <w:jc w:val="both"/>
        <w:rPr>
          <w:sz w:val="24"/>
          <w:szCs w:val="24"/>
          <w:lang w:val="et-EE"/>
        </w:rPr>
      </w:pPr>
    </w:p>
    <w:p w14:paraId="4E16BFD0" w14:textId="49AF9D17" w:rsidR="006E39C7" w:rsidRPr="007B631C" w:rsidRDefault="006E39C7" w:rsidP="006E39C7">
      <w:p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kontaktandmed: </w:t>
      </w:r>
      <w:r w:rsid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 xml:space="preserve">telefon: </w:t>
      </w:r>
      <w:r w:rsidR="00617675">
        <w:rPr>
          <w:sz w:val="24"/>
          <w:szCs w:val="24"/>
          <w:lang w:val="et-EE"/>
        </w:rPr>
        <w:t>56984594</w:t>
      </w:r>
    </w:p>
    <w:p w14:paraId="59C96208" w14:textId="67523DF5" w:rsidR="006E39C7" w:rsidRPr="007B631C" w:rsidRDefault="006E39C7" w:rsidP="006E39C7">
      <w:p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  <w:t xml:space="preserve">e-posti </w:t>
      </w:r>
      <w:proofErr w:type="spellStart"/>
      <w:r w:rsidRPr="007B631C">
        <w:rPr>
          <w:sz w:val="24"/>
          <w:szCs w:val="24"/>
          <w:lang w:val="et-EE"/>
        </w:rPr>
        <w:t>aadress:</w:t>
      </w:r>
      <w:r w:rsidR="00617675">
        <w:rPr>
          <w:sz w:val="24"/>
          <w:szCs w:val="24"/>
          <w:lang w:val="et-EE"/>
        </w:rPr>
        <w:t>mihkel.pill@</w:t>
      </w:r>
      <w:r w:rsidR="008B569D">
        <w:rPr>
          <w:sz w:val="24"/>
          <w:szCs w:val="24"/>
          <w:lang w:val="et-EE"/>
        </w:rPr>
        <w:t>trefnord.ee</w:t>
      </w:r>
      <w:proofErr w:type="spellEnd"/>
    </w:p>
    <w:p w14:paraId="1DC2B416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5183680A" w14:textId="3FFA3E78" w:rsidR="006E39C7" w:rsidRPr="007B631C" w:rsidRDefault="006E39C7" w:rsidP="006E39C7">
      <w:p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Kuupäev: </w:t>
      </w:r>
      <w:r w:rsidR="008B569D">
        <w:rPr>
          <w:sz w:val="24"/>
          <w:szCs w:val="24"/>
          <w:lang w:val="et-EE"/>
        </w:rPr>
        <w:t>21.11</w:t>
      </w:r>
      <w:r w:rsidR="00E355B9">
        <w:rPr>
          <w:sz w:val="24"/>
          <w:szCs w:val="24"/>
          <w:lang w:val="et-EE"/>
        </w:rPr>
        <w:t>.2025</w:t>
      </w:r>
    </w:p>
    <w:p w14:paraId="393B1C61" w14:textId="77777777" w:rsidR="006E39C7" w:rsidRDefault="006E39C7" w:rsidP="006E39C7">
      <w:pPr>
        <w:rPr>
          <w:sz w:val="24"/>
          <w:szCs w:val="24"/>
          <w:lang w:val="et-EE"/>
        </w:rPr>
      </w:pPr>
    </w:p>
    <w:p w14:paraId="2BBC796D" w14:textId="77777777" w:rsidR="00B73750" w:rsidRPr="007B631C" w:rsidRDefault="00B73750" w:rsidP="006E39C7">
      <w:pPr>
        <w:rPr>
          <w:sz w:val="24"/>
          <w:szCs w:val="24"/>
          <w:lang w:val="et-EE"/>
        </w:rPr>
      </w:pPr>
    </w:p>
    <w:p w14:paraId="08F11D2E" w14:textId="77777777" w:rsidR="00AD137A" w:rsidRPr="007B631C" w:rsidRDefault="00AD137A" w:rsidP="005A2A60">
      <w:pPr>
        <w:autoSpaceDE w:val="0"/>
        <w:autoSpaceDN w:val="0"/>
        <w:adjustRightInd w:val="0"/>
        <w:jc w:val="both"/>
        <w:rPr>
          <w:b/>
          <w:sz w:val="24"/>
          <w:szCs w:val="24"/>
          <w:lang w:val="et-EE"/>
        </w:rPr>
      </w:pPr>
    </w:p>
    <w:sectPr w:rsidR="00AD137A" w:rsidRPr="007B631C" w:rsidSect="00D31E12">
      <w:headerReference w:type="default" r:id="rId18"/>
      <w:footerReference w:type="default" r:id="rId19"/>
      <w:pgSz w:w="11906" w:h="16838"/>
      <w:pgMar w:top="1560" w:right="1133" w:bottom="1417" w:left="1134" w:header="567" w:footer="415" w:gutter="0"/>
      <w:pgNumType w:start="1"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79B76" w14:textId="77777777" w:rsidR="00E753B7" w:rsidRDefault="00E753B7" w:rsidP="00B43141">
      <w:r>
        <w:separator/>
      </w:r>
    </w:p>
  </w:endnote>
  <w:endnote w:type="continuationSeparator" w:id="0">
    <w:p w14:paraId="7F77F687" w14:textId="77777777" w:rsidR="00E753B7" w:rsidRDefault="00E753B7" w:rsidP="00B4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8E3ED" w14:textId="77777777" w:rsidR="000B023F" w:rsidRDefault="00000000">
    <w:pPr>
      <w:pStyle w:val="Footer"/>
      <w:jc w:val="right"/>
    </w:pPr>
    <w:sdt>
      <w:sdtPr>
        <w:id w:val="-661163741"/>
        <w:docPartObj>
          <w:docPartGallery w:val="Page Numbers (Bottom of Page)"/>
          <w:docPartUnique/>
        </w:docPartObj>
      </w:sdtPr>
      <w:sdtEndPr>
        <w:rPr>
          <w:noProof/>
          <w:sz w:val="24"/>
          <w:szCs w:val="24"/>
        </w:rPr>
      </w:sdtEndPr>
      <w:sdtContent>
        <w:r w:rsidR="000B023F" w:rsidRPr="000B023F">
          <w:rPr>
            <w:sz w:val="24"/>
            <w:szCs w:val="24"/>
          </w:rPr>
          <w:fldChar w:fldCharType="begin"/>
        </w:r>
        <w:r w:rsidR="000B023F" w:rsidRPr="000B023F">
          <w:rPr>
            <w:sz w:val="24"/>
            <w:szCs w:val="24"/>
          </w:rPr>
          <w:instrText xml:space="preserve"> PAGE   \* MERGEFORMAT </w:instrText>
        </w:r>
        <w:r w:rsidR="000B023F" w:rsidRPr="000B023F">
          <w:rPr>
            <w:sz w:val="24"/>
            <w:szCs w:val="24"/>
          </w:rPr>
          <w:fldChar w:fldCharType="separate"/>
        </w:r>
        <w:r w:rsidR="00451966">
          <w:rPr>
            <w:noProof/>
            <w:sz w:val="24"/>
            <w:szCs w:val="24"/>
          </w:rPr>
          <w:t>2</w:t>
        </w:r>
        <w:r w:rsidR="000B023F" w:rsidRPr="000B023F">
          <w:rPr>
            <w:noProof/>
            <w:sz w:val="24"/>
            <w:szCs w:val="24"/>
          </w:rPr>
          <w:fldChar w:fldCharType="end"/>
        </w:r>
        <w:r w:rsidR="000B023F" w:rsidRPr="000B023F">
          <w:rPr>
            <w:noProof/>
            <w:sz w:val="24"/>
            <w:szCs w:val="24"/>
          </w:rPr>
          <w:t>(</w:t>
        </w:r>
        <w:r w:rsidR="000B023F" w:rsidRPr="000B023F">
          <w:rPr>
            <w:noProof/>
            <w:sz w:val="24"/>
            <w:szCs w:val="24"/>
          </w:rPr>
          <w:fldChar w:fldCharType="begin"/>
        </w:r>
        <w:r w:rsidR="000B023F" w:rsidRPr="000B023F">
          <w:rPr>
            <w:noProof/>
            <w:sz w:val="24"/>
            <w:szCs w:val="24"/>
          </w:rPr>
          <w:instrText xml:space="preserve"> NUMPAGES  \* Arabic  \* MERGEFORMAT </w:instrText>
        </w:r>
        <w:r w:rsidR="000B023F" w:rsidRPr="000B023F">
          <w:rPr>
            <w:noProof/>
            <w:sz w:val="24"/>
            <w:szCs w:val="24"/>
          </w:rPr>
          <w:fldChar w:fldCharType="separate"/>
        </w:r>
        <w:r w:rsidR="00451966">
          <w:rPr>
            <w:noProof/>
            <w:sz w:val="24"/>
            <w:szCs w:val="24"/>
          </w:rPr>
          <w:t>2</w:t>
        </w:r>
        <w:r w:rsidR="000B023F" w:rsidRPr="000B023F">
          <w:rPr>
            <w:noProof/>
            <w:sz w:val="24"/>
            <w:szCs w:val="24"/>
          </w:rPr>
          <w:fldChar w:fldCharType="end"/>
        </w:r>
      </w:sdtContent>
    </w:sdt>
    <w:r w:rsidR="000B023F" w:rsidRPr="000B023F">
      <w:rPr>
        <w:noProof/>
        <w:sz w:val="24"/>
        <w:szCs w:val="24"/>
      </w:rPr>
      <w:t>)</w:t>
    </w:r>
  </w:p>
  <w:p w14:paraId="3D3CEB57" w14:textId="77777777" w:rsidR="005A2A60" w:rsidRDefault="005A2A60" w:rsidP="000B0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1BFE9" w14:textId="77777777" w:rsidR="00E753B7" w:rsidRDefault="00E753B7" w:rsidP="00B43141">
      <w:r>
        <w:separator/>
      </w:r>
    </w:p>
  </w:footnote>
  <w:footnote w:type="continuationSeparator" w:id="0">
    <w:p w14:paraId="762940E7" w14:textId="77777777" w:rsidR="00E753B7" w:rsidRDefault="00E753B7" w:rsidP="00B43141">
      <w:r>
        <w:continuationSeparator/>
      </w:r>
    </w:p>
  </w:footnote>
  <w:footnote w:id="1">
    <w:p w14:paraId="02DF2AF6" w14:textId="77777777" w:rsidR="006E39C7" w:rsidRDefault="006E39C7" w:rsidP="006E39C7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Märkida: rakenduslik kõrgharidus või akadeemiline kõrgharidus teede ehituse- või ehituse erialal.</w:t>
      </w:r>
    </w:p>
  </w:footnote>
  <w:footnote w:id="2">
    <w:p w14:paraId="467FC7C1" w14:textId="77777777" w:rsidR="006E39C7" w:rsidRDefault="006E39C7" w:rsidP="006E39C7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Töökogemus teede (teeseaduse § </w:t>
      </w:r>
      <w:r w:rsidR="00B31F4E">
        <w:rPr>
          <w:lang w:val="et-EE"/>
        </w:rPr>
        <w:t>14</w:t>
      </w:r>
      <w:r>
        <w:rPr>
          <w:lang w:val="et-EE"/>
        </w:rPr>
        <w:t xml:space="preserve"> mõistes</w:t>
      </w:r>
      <w:r w:rsidR="00643F91">
        <w:rPr>
          <w:lang w:val="et-EE"/>
        </w:rPr>
        <w:t xml:space="preserve"> </w:t>
      </w:r>
      <w:r w:rsidR="00643F91" w:rsidRPr="00643F91">
        <w:rPr>
          <w:lang w:val="et-EE"/>
        </w:rPr>
        <w:t>või ehitusseadustiku § 92 lg 5</w:t>
      </w:r>
      <w:r>
        <w:rPr>
          <w:lang w:val="et-EE"/>
        </w:rPr>
        <w:t xml:space="preserve">) ehituse- või remondi valdkonnas </w:t>
      </w:r>
    </w:p>
  </w:footnote>
  <w:footnote w:id="3">
    <w:p w14:paraId="2F1F0D49" w14:textId="77777777" w:rsidR="006E39C7" w:rsidRDefault="006E39C7" w:rsidP="006E39C7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t-EE"/>
        </w:rPr>
        <w:t>Märkida vastutusala.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C00D5" w14:textId="5E12546E" w:rsidR="005A2A60" w:rsidRDefault="005A2A60" w:rsidP="00727B8D">
    <w:pPr>
      <w:pStyle w:val="Header"/>
      <w:ind w:hanging="142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 %1."/>
      <w:lvlJc w:val="left"/>
      <w:pPr>
        <w:ind w:left="720" w:hanging="360"/>
      </w:pPr>
    </w:lvl>
    <w:lvl w:ilvl="1" w:tplc="00000002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◦"/>
      <w:lvlJc w:val="left"/>
      <w:pPr>
        <w:ind w:left="1440" w:hanging="360"/>
      </w:pPr>
    </w:lvl>
    <w:lvl w:ilvl="2" w:tplc="00000067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 %1."/>
      <w:lvlJc w:val="left"/>
      <w:pPr>
        <w:ind w:left="720" w:hanging="360"/>
      </w:pPr>
    </w:lvl>
    <w:lvl w:ilvl="1" w:tplc="000000CA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54A4A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11AE6D2A"/>
    <w:multiLevelType w:val="hybridMultilevel"/>
    <w:tmpl w:val="1C22B2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778FF"/>
    <w:multiLevelType w:val="hybridMultilevel"/>
    <w:tmpl w:val="4EFEE8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025F58"/>
    <w:multiLevelType w:val="hybridMultilevel"/>
    <w:tmpl w:val="E5E6605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532EB8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40776920"/>
    <w:multiLevelType w:val="multilevel"/>
    <w:tmpl w:val="82C407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4BF23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2A185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80675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6914969"/>
    <w:multiLevelType w:val="hybridMultilevel"/>
    <w:tmpl w:val="04E077F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EAA7CC5"/>
    <w:multiLevelType w:val="hybridMultilevel"/>
    <w:tmpl w:val="C322A7C2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1C92ECD"/>
    <w:multiLevelType w:val="multilevel"/>
    <w:tmpl w:val="46C09402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62A05399"/>
    <w:multiLevelType w:val="multilevel"/>
    <w:tmpl w:val="040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6E1B5936"/>
    <w:multiLevelType w:val="hybridMultilevel"/>
    <w:tmpl w:val="0C627D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EBC7048"/>
    <w:multiLevelType w:val="multilevel"/>
    <w:tmpl w:val="754672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71EC320E"/>
    <w:multiLevelType w:val="multilevel"/>
    <w:tmpl w:val="084E0D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7FB31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65247542">
    <w:abstractNumId w:val="0"/>
  </w:num>
  <w:num w:numId="2" w16cid:durableId="1834877871">
    <w:abstractNumId w:val="5"/>
  </w:num>
  <w:num w:numId="3" w16cid:durableId="801727662">
    <w:abstractNumId w:val="11"/>
  </w:num>
  <w:num w:numId="4" w16cid:durableId="1551530645">
    <w:abstractNumId w:val="10"/>
  </w:num>
  <w:num w:numId="5" w16cid:durableId="716125893">
    <w:abstractNumId w:val="19"/>
  </w:num>
  <w:num w:numId="6" w16cid:durableId="21712868">
    <w:abstractNumId w:val="12"/>
  </w:num>
  <w:num w:numId="7" w16cid:durableId="1075972617">
    <w:abstractNumId w:val="6"/>
  </w:num>
  <w:num w:numId="8" w16cid:durableId="1725058581">
    <w:abstractNumId w:val="13"/>
  </w:num>
  <w:num w:numId="9" w16cid:durableId="1466193042">
    <w:abstractNumId w:val="15"/>
  </w:num>
  <w:num w:numId="10" w16cid:durableId="120005140">
    <w:abstractNumId w:val="7"/>
  </w:num>
  <w:num w:numId="11" w16cid:durableId="496582475">
    <w:abstractNumId w:val="9"/>
  </w:num>
  <w:num w:numId="12" w16cid:durableId="728381031">
    <w:abstractNumId w:val="3"/>
  </w:num>
  <w:num w:numId="13" w16cid:durableId="507981523">
    <w:abstractNumId w:val="1"/>
  </w:num>
  <w:num w:numId="14" w16cid:durableId="662972004">
    <w:abstractNumId w:val="2"/>
  </w:num>
  <w:num w:numId="15" w16cid:durableId="355498905">
    <w:abstractNumId w:val="16"/>
  </w:num>
  <w:num w:numId="16" w16cid:durableId="364059445">
    <w:abstractNumId w:val="1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790527">
    <w:abstractNumId w:val="17"/>
    <w:lvlOverride w:ilvl="0">
      <w:startOverride w:val="5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17724511">
    <w:abstractNumId w:val="8"/>
  </w:num>
  <w:num w:numId="19" w16cid:durableId="522789337">
    <w:abstractNumId w:val="18"/>
  </w:num>
  <w:num w:numId="20" w16cid:durableId="6966637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83537"/>
    <w:rsid w:val="000A44FE"/>
    <w:rsid w:val="000B023F"/>
    <w:rsid w:val="00132E09"/>
    <w:rsid w:val="001C4F61"/>
    <w:rsid w:val="0020263B"/>
    <w:rsid w:val="00224299"/>
    <w:rsid w:val="00237CEA"/>
    <w:rsid w:val="002E1AAF"/>
    <w:rsid w:val="003A35E5"/>
    <w:rsid w:val="004123CD"/>
    <w:rsid w:val="00451966"/>
    <w:rsid w:val="004876C7"/>
    <w:rsid w:val="004D703E"/>
    <w:rsid w:val="005153E9"/>
    <w:rsid w:val="00537E26"/>
    <w:rsid w:val="00554B93"/>
    <w:rsid w:val="0056200F"/>
    <w:rsid w:val="005655A8"/>
    <w:rsid w:val="005A2A60"/>
    <w:rsid w:val="005B7C2E"/>
    <w:rsid w:val="005E02FB"/>
    <w:rsid w:val="00617675"/>
    <w:rsid w:val="00643F91"/>
    <w:rsid w:val="00651354"/>
    <w:rsid w:val="00696423"/>
    <w:rsid w:val="006B6DB5"/>
    <w:rsid w:val="006E39C7"/>
    <w:rsid w:val="00727B8D"/>
    <w:rsid w:val="007B4ABE"/>
    <w:rsid w:val="007B631C"/>
    <w:rsid w:val="008255F6"/>
    <w:rsid w:val="00843AC8"/>
    <w:rsid w:val="0087087E"/>
    <w:rsid w:val="008759C9"/>
    <w:rsid w:val="00890840"/>
    <w:rsid w:val="008B569D"/>
    <w:rsid w:val="00955C9A"/>
    <w:rsid w:val="009A169F"/>
    <w:rsid w:val="009D3A89"/>
    <w:rsid w:val="00A8589F"/>
    <w:rsid w:val="00AD137A"/>
    <w:rsid w:val="00B13F7A"/>
    <w:rsid w:val="00B31F4E"/>
    <w:rsid w:val="00B43141"/>
    <w:rsid w:val="00B5014E"/>
    <w:rsid w:val="00B73750"/>
    <w:rsid w:val="00C1339C"/>
    <w:rsid w:val="00D31E12"/>
    <w:rsid w:val="00DB06F0"/>
    <w:rsid w:val="00DB69B0"/>
    <w:rsid w:val="00DD07FC"/>
    <w:rsid w:val="00E05903"/>
    <w:rsid w:val="00E071C9"/>
    <w:rsid w:val="00E355B9"/>
    <w:rsid w:val="00E37177"/>
    <w:rsid w:val="00E753B7"/>
    <w:rsid w:val="00EC2D53"/>
    <w:rsid w:val="00EF1ED1"/>
    <w:rsid w:val="00F05247"/>
    <w:rsid w:val="00F207C9"/>
    <w:rsid w:val="00F31F0B"/>
    <w:rsid w:val="00F4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CF8D2DE"/>
  <w15:docId w15:val="{5B70104D-E42F-43A6-B3D2-605DCF1B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37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1F0B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AD137A"/>
    <w:pPr>
      <w:widowControl/>
      <w:jc w:val="both"/>
    </w:pPr>
    <w:rPr>
      <w:sz w:val="24"/>
      <w:lang w:val="et-EE"/>
    </w:rPr>
  </w:style>
  <w:style w:type="character" w:customStyle="1" w:styleId="BodyTextChar">
    <w:name w:val="Body Text Char"/>
    <w:basedOn w:val="DefaultParagraphFont"/>
    <w:link w:val="BodyText"/>
    <w:semiHidden/>
    <w:rsid w:val="00AD137A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styleId="FootnoteReference">
    <w:name w:val="footnote reference"/>
    <w:basedOn w:val="DefaultParagraphFont"/>
    <w:semiHidden/>
    <w:rsid w:val="006E39C7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39C7"/>
    <w:pPr>
      <w:widowControl/>
    </w:pPr>
    <w:rPr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E39C7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sid w:val="0061767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59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ak.Kanniste@parnu.ee" TargetMode="External"/><Relationship Id="rId13" Type="http://schemas.openxmlformats.org/officeDocument/2006/relationships/hyperlink" Target="mailto:info@raassillarx.e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Claid.jezov@viljandi.ee" TargetMode="External"/><Relationship Id="rId17" Type="http://schemas.openxmlformats.org/officeDocument/2006/relationships/hyperlink" Target="mailto:Mati.anspal@parnu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argus.eisenschmidt@transpordiamet.e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ylli.karu@saard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rto.juhansoo@transpordiamet.ee" TargetMode="External"/><Relationship Id="rId10" Type="http://schemas.openxmlformats.org/officeDocument/2006/relationships/hyperlink" Target="mailto:Jaak.Kanniste@parnu.ee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k.Kanniste@parnu.ee" TargetMode="External"/><Relationship Id="rId14" Type="http://schemas.openxmlformats.org/officeDocument/2006/relationships/hyperlink" Target="mailto:roger.voll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7C007-D904-4825-A044-A97A6CDD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Linder</dc:creator>
  <cp:lastModifiedBy>Mihkel Pill</cp:lastModifiedBy>
  <cp:revision>6</cp:revision>
  <cp:lastPrinted>2012-01-30T09:22:00Z</cp:lastPrinted>
  <dcterms:created xsi:type="dcterms:W3CDTF">2025-01-10T07:33:00Z</dcterms:created>
  <dcterms:modified xsi:type="dcterms:W3CDTF">2025-11-21T12:50:00Z</dcterms:modified>
</cp:coreProperties>
</file>